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37D3A6" w14:textId="77777777" w:rsidR="00A23B3E" w:rsidRDefault="00A23B3E" w:rsidP="00BB116C">
      <w:pPr>
        <w:pStyle w:val="Titolo1"/>
        <w:jc w:val="center"/>
        <w:rPr>
          <w:sz w:val="20"/>
          <w:szCs w:val="20"/>
        </w:rPr>
      </w:pPr>
      <w:r>
        <w:t>Allegato</w:t>
      </w:r>
      <w:r w:rsidR="0096326E">
        <w:t xml:space="preserve"> </w:t>
      </w:r>
      <w:r w:rsidR="00830839">
        <w:t>2</w:t>
      </w:r>
    </w:p>
    <w:p w14:paraId="15BF6FE8" w14:textId="77777777" w:rsidR="00A23B3E" w:rsidRDefault="00A23B3E">
      <w:pPr>
        <w:spacing w:before="0" w:after="0"/>
        <w:rPr>
          <w:sz w:val="20"/>
          <w:szCs w:val="20"/>
        </w:rPr>
      </w:pPr>
    </w:p>
    <w:p w14:paraId="6C34E0A2" w14:textId="77777777" w:rsidR="00A23B3E" w:rsidRDefault="00A23B3E">
      <w:pPr>
        <w:pStyle w:val="Annexetitre"/>
        <w:spacing w:before="0" w:after="0"/>
        <w:jc w:val="both"/>
        <w:rPr>
          <w:caps/>
          <w:sz w:val="16"/>
          <w:szCs w:val="16"/>
          <w:u w:val="none"/>
        </w:rPr>
      </w:pPr>
    </w:p>
    <w:p w14:paraId="439AA063" w14:textId="77777777" w:rsidR="00A23B3E" w:rsidRDefault="00A23B3E" w:rsidP="00A30CBB">
      <w:pPr>
        <w:pStyle w:val="Annexetitre"/>
        <w:spacing w:before="0" w:after="0"/>
      </w:pPr>
      <w:r>
        <w:rPr>
          <w:caps/>
          <w:sz w:val="16"/>
          <w:szCs w:val="16"/>
          <w:u w:val="none"/>
        </w:rPr>
        <w:t>Modello di formulario peril documento di gara unico europeo (DGUE)</w:t>
      </w:r>
    </w:p>
    <w:p w14:paraId="1E07C16C" w14:textId="77777777" w:rsidR="00A23B3E" w:rsidRDefault="00A23B3E" w:rsidP="00FB3543">
      <w:pPr>
        <w:spacing w:before="0" w:after="0"/>
      </w:pPr>
    </w:p>
    <w:p w14:paraId="2A93FC57" w14:textId="77777777" w:rsidR="00A23B3E" w:rsidRDefault="00A23B3E">
      <w:pPr>
        <w:pStyle w:val="ChapterTitle"/>
        <w:spacing w:before="0" w:after="0"/>
        <w:jc w:val="both"/>
      </w:pPr>
      <w:r>
        <w:rPr>
          <w:sz w:val="18"/>
          <w:szCs w:val="18"/>
        </w:rPr>
        <w:t>Parte I: Informazioni sulla procedura di appalto e sull'amministrazione aggiudicatrice o ente aggiudicatore</w:t>
      </w:r>
    </w:p>
    <w:p w14:paraId="0A44609D" w14:textId="77777777" w:rsidR="00A23B3E" w:rsidRDefault="00A23B3E">
      <w:pPr>
        <w:spacing w:before="0" w:after="0"/>
      </w:pPr>
    </w:p>
    <w:p w14:paraId="395814D9" w14:textId="64F2FB8A" w:rsidR="00234D91" w:rsidRDefault="00234D91" w:rsidP="00234D91">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spacing w:after="0"/>
        <w:jc w:val="both"/>
        <w:rPr>
          <w:rFonts w:ascii="Arial" w:hAnsi="Arial" w:cs="Arial"/>
          <w:b/>
          <w:color w:val="auto"/>
          <w:kern w:val="2"/>
          <w:sz w:val="18"/>
          <w:szCs w:val="19"/>
        </w:rPr>
      </w:pPr>
      <w:r>
        <w:rPr>
          <w:rFonts w:ascii="Arial" w:hAnsi="Arial" w:cs="Arial"/>
          <w:b/>
          <w:color w:val="auto"/>
          <w:sz w:val="18"/>
          <w:szCs w:val="19"/>
        </w:rPr>
        <w:t xml:space="preserve">BANDO DI GARA - PROCEDURA APERTA RELATIVO ALL’APPALTO PER L’AFFIDAMENTO PER ANNI UNO, CON OPZIONE DI RINNOVO PER UN ALTRO ANNO DEL SERVIZIO “CENTRO PER LA FAMIGLIA LARES” - CIG: </w:t>
      </w:r>
      <w:r w:rsidRPr="00234D91">
        <w:rPr>
          <w:rFonts w:ascii="Arial" w:hAnsi="Arial" w:cs="Arial"/>
          <w:b/>
          <w:color w:val="auto"/>
          <w:sz w:val="18"/>
          <w:szCs w:val="19"/>
        </w:rPr>
        <w:t>8847453D2C</w:t>
      </w:r>
    </w:p>
    <w:p w14:paraId="016F5109" w14:textId="77777777" w:rsidR="001D483D" w:rsidRPr="00175DAF" w:rsidRDefault="001D483D" w:rsidP="001D483D">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spacing w:after="0"/>
        <w:jc w:val="both"/>
        <w:rPr>
          <w:rFonts w:ascii="Garamond" w:hAnsi="Garamond" w:cs="Arial"/>
          <w:b/>
          <w:color w:val="FF0000"/>
          <w:sz w:val="18"/>
          <w:szCs w:val="19"/>
        </w:rPr>
      </w:pPr>
    </w:p>
    <w:p w14:paraId="268470C1" w14:textId="77777777"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14:paraId="41E67594" w14:textId="77777777"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62AC8681" w14:textId="77777777">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1398F76" w14:textId="77777777"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1"/>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841782F" w14:textId="77777777" w:rsidR="00A23B3E" w:rsidRDefault="00A23B3E">
            <w:r>
              <w:rPr>
                <w:rFonts w:ascii="Arial" w:hAnsi="Arial" w:cs="Arial"/>
                <w:b/>
                <w:sz w:val="14"/>
                <w:szCs w:val="14"/>
              </w:rPr>
              <w:t>Risposta:</w:t>
            </w:r>
          </w:p>
        </w:tc>
      </w:tr>
      <w:tr w:rsidR="00A23B3E" w14:paraId="66F4E5A9" w14:textId="77777777">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FB0DE21" w14:textId="77777777" w:rsidR="001D483D" w:rsidRDefault="00A23B3E">
            <w:pPr>
              <w:rPr>
                <w:rFonts w:ascii="Arial" w:hAnsi="Arial" w:cs="Arial"/>
                <w:color w:val="000000"/>
                <w:sz w:val="14"/>
                <w:szCs w:val="14"/>
              </w:rPr>
            </w:pPr>
            <w:r w:rsidRPr="003A443E">
              <w:rPr>
                <w:rFonts w:ascii="Arial" w:hAnsi="Arial" w:cs="Arial"/>
                <w:color w:val="000000"/>
                <w:sz w:val="14"/>
                <w:szCs w:val="14"/>
              </w:rPr>
              <w:t xml:space="preserve">Nome: </w:t>
            </w:r>
          </w:p>
          <w:p w14:paraId="0F46549C" w14:textId="77777777" w:rsidR="00A23B3E" w:rsidRPr="003A443E" w:rsidRDefault="00A23B3E" w:rsidP="001D483D">
            <w:pPr>
              <w:rPr>
                <w:color w:val="000000"/>
              </w:rPr>
            </w:pPr>
            <w:r w:rsidRPr="003A443E">
              <w:rPr>
                <w:rFonts w:ascii="Arial" w:hAnsi="Arial" w:cs="Arial"/>
                <w:color w:val="000000"/>
                <w:sz w:val="14"/>
                <w:szCs w:val="14"/>
              </w:rPr>
              <w:t xml:space="preserve">Codice fiscale </w:t>
            </w:r>
            <w:r w:rsidR="001D483D">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8289621" w14:textId="77777777" w:rsidR="00A23B3E" w:rsidRPr="004971ED" w:rsidRDefault="00A52383" w:rsidP="00512BE1">
            <w:pPr>
              <w:rPr>
                <w:rFonts w:ascii="Arial" w:hAnsi="Arial" w:cs="Arial"/>
                <w:color w:val="auto"/>
                <w:sz w:val="14"/>
              </w:rPr>
            </w:pPr>
            <w:r>
              <w:rPr>
                <w:rFonts w:ascii="Arial" w:hAnsi="Arial" w:cs="Arial"/>
                <w:color w:val="auto"/>
                <w:sz w:val="14"/>
              </w:rPr>
              <w:t xml:space="preserve">Unione del Logudoro Via De Gasperi n. 98 </w:t>
            </w:r>
            <w:r w:rsidR="00512BE1" w:rsidRPr="004971ED">
              <w:rPr>
                <w:rFonts w:ascii="Arial" w:hAnsi="Arial" w:cs="Arial"/>
                <w:color w:val="auto"/>
                <w:sz w:val="14"/>
              </w:rPr>
              <w:t xml:space="preserve"> 07014 Ozieri (SS)</w:t>
            </w:r>
          </w:p>
          <w:p w14:paraId="68141EF7" w14:textId="77777777" w:rsidR="00512BE1" w:rsidRPr="00512BE1" w:rsidRDefault="00A52383" w:rsidP="00512BE1">
            <w:pPr>
              <w:rPr>
                <w:rFonts w:ascii="Arial" w:hAnsi="Arial" w:cs="Arial"/>
                <w:color w:val="000000"/>
                <w:sz w:val="14"/>
              </w:rPr>
            </w:pPr>
            <w:r w:rsidRPr="00A52383">
              <w:rPr>
                <w:rFonts w:ascii="Arial" w:hAnsi="Arial" w:cs="Arial"/>
                <w:color w:val="auto"/>
                <w:sz w:val="14"/>
              </w:rPr>
              <w:t>90007390900</w:t>
            </w:r>
          </w:p>
        </w:tc>
      </w:tr>
      <w:tr w:rsidR="00A23B3E" w14:paraId="77B7A9B5" w14:textId="77777777">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C1B6EDE" w14:textId="77777777"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37918C3" w14:textId="77777777" w:rsidR="00A23B3E" w:rsidRDefault="00A23B3E">
            <w:r>
              <w:rPr>
                <w:rFonts w:ascii="Arial" w:hAnsi="Arial" w:cs="Arial"/>
                <w:b/>
                <w:sz w:val="14"/>
                <w:szCs w:val="14"/>
              </w:rPr>
              <w:t>Risposta:</w:t>
            </w:r>
          </w:p>
        </w:tc>
      </w:tr>
      <w:tr w:rsidR="00A23B3E" w14:paraId="266ACF54" w14:textId="77777777">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BF67FC9" w14:textId="77777777" w:rsidR="00A23B3E" w:rsidRDefault="00A23B3E">
            <w:r>
              <w:rPr>
                <w:rFonts w:ascii="Arial" w:hAnsi="Arial" w:cs="Arial"/>
                <w:sz w:val="14"/>
                <w:szCs w:val="14"/>
              </w:rPr>
              <w:t>Titolo o breve descrizione dell'appalto (</w:t>
            </w:r>
            <w:r>
              <w:rPr>
                <w:rStyle w:val="Rimandonotaapidipagina"/>
                <w:rFonts w:ascii="Arial" w:hAnsi="Arial" w:cs="Arial"/>
                <w:sz w:val="14"/>
                <w:szCs w:val="14"/>
              </w:rPr>
              <w:footnoteReference w:id="2"/>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08242BB" w14:textId="77777777" w:rsidR="00234D91" w:rsidRDefault="00234D91" w:rsidP="00234D91">
            <w:pPr>
              <w:jc w:val="both"/>
              <w:rPr>
                <w:rFonts w:ascii="Arial" w:hAnsi="Arial" w:cs="Arial"/>
                <w:color w:val="auto"/>
                <w:kern w:val="2"/>
                <w:sz w:val="14"/>
                <w:szCs w:val="14"/>
              </w:rPr>
            </w:pPr>
            <w:r>
              <w:rPr>
                <w:rFonts w:ascii="Arial" w:hAnsi="Arial" w:cs="Arial"/>
                <w:color w:val="auto"/>
                <w:sz w:val="14"/>
                <w:szCs w:val="14"/>
              </w:rPr>
              <w:t>[</w:t>
            </w:r>
            <w:r>
              <w:rPr>
                <w:rFonts w:ascii="Arial" w:hAnsi="Arial" w:cs="Arial"/>
                <w:b/>
                <w:color w:val="auto"/>
                <w:sz w:val="14"/>
                <w:szCs w:val="14"/>
              </w:rPr>
              <w:t>CENTRO PER LA FAMIGLIA LARES, DA SVOLGERSI NEI COMUNI DEL DISTRETTO SOCIO-SANITARIO: OZIERI, ANELA, ARDARA, BENETUTTI, BONO, BOTTIDDA, BULTEI, BURGOS, ESPORLATU, ILLORAI, ITTIREDDU, MORES, NUGHEDU SAN NICOLÒ, NULE, PATTADA, TULA</w:t>
            </w:r>
            <w:r>
              <w:rPr>
                <w:rFonts w:ascii="Arial" w:hAnsi="Arial" w:cs="Arial"/>
                <w:color w:val="auto"/>
                <w:sz w:val="14"/>
                <w:szCs w:val="14"/>
              </w:rPr>
              <w:t>]</w:t>
            </w:r>
            <w:r>
              <w:rPr>
                <w:rFonts w:ascii="Garamond" w:hAnsi="Garamond" w:cs="Arial"/>
                <w:color w:val="auto"/>
                <w:sz w:val="14"/>
                <w:szCs w:val="14"/>
              </w:rPr>
              <w:t xml:space="preserve"> </w:t>
            </w:r>
            <w:r>
              <w:rPr>
                <w:rFonts w:ascii="Arial" w:hAnsi="Arial" w:cs="Arial"/>
                <w:color w:val="auto"/>
                <w:sz w:val="14"/>
                <w:szCs w:val="14"/>
              </w:rPr>
              <w:t xml:space="preserve"> </w:t>
            </w:r>
          </w:p>
          <w:p w14:paraId="4D620786" w14:textId="77777777" w:rsidR="00825B89" w:rsidRDefault="00825B89" w:rsidP="00825B89">
            <w:pPr>
              <w:jc w:val="both"/>
              <w:rPr>
                <w:rFonts w:ascii="Arial" w:hAnsi="Arial" w:cs="Arial"/>
                <w:sz w:val="14"/>
                <w:szCs w:val="14"/>
              </w:rPr>
            </w:pPr>
          </w:p>
          <w:p w14:paraId="44C7722D" w14:textId="77777777" w:rsidR="00825B89" w:rsidRDefault="00825B89" w:rsidP="00825B89">
            <w:pPr>
              <w:jc w:val="both"/>
              <w:rPr>
                <w:rFonts w:ascii="Arial" w:hAnsi="Arial" w:cs="Arial"/>
                <w:sz w:val="14"/>
                <w:szCs w:val="14"/>
              </w:rPr>
            </w:pPr>
          </w:p>
          <w:p w14:paraId="327401AA" w14:textId="77777777" w:rsidR="00825B89" w:rsidRDefault="00825B89" w:rsidP="00825B89">
            <w:pPr>
              <w:jc w:val="both"/>
              <w:rPr>
                <w:rFonts w:ascii="Arial" w:hAnsi="Arial" w:cs="Arial"/>
                <w:sz w:val="14"/>
                <w:szCs w:val="14"/>
              </w:rPr>
            </w:pPr>
          </w:p>
          <w:p w14:paraId="27709E04" w14:textId="77777777" w:rsidR="00825B89" w:rsidRDefault="00825B89" w:rsidP="00825B89">
            <w:pPr>
              <w:jc w:val="both"/>
            </w:pPr>
          </w:p>
        </w:tc>
      </w:tr>
      <w:tr w:rsidR="00A23B3E" w14:paraId="76316718" w14:textId="77777777">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AA0951E" w14:textId="77777777"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D85844E" w14:textId="77777777" w:rsidR="00A23B3E" w:rsidRDefault="00A23B3E" w:rsidP="001D483D"/>
        </w:tc>
      </w:tr>
      <w:tr w:rsidR="00A23B3E" w14:paraId="3CFCF1F6" w14:textId="77777777">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04CFDDA"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CIG </w:t>
            </w:r>
          </w:p>
          <w:p w14:paraId="04B37109"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CUP (ove previsto)</w:t>
            </w:r>
          </w:p>
          <w:p w14:paraId="73041BC4" w14:textId="77777777" w:rsidR="00A23B3E" w:rsidRPr="003A443E" w:rsidRDefault="00A23B3E">
            <w:pPr>
              <w:rPr>
                <w:color w:val="000000"/>
              </w:rPr>
            </w:pPr>
            <w:r w:rsidRPr="003A443E">
              <w:rPr>
                <w:rFonts w:ascii="Arial" w:hAnsi="Arial" w:cs="Arial"/>
                <w:color w:val="000000"/>
                <w:sz w:val="14"/>
                <w:szCs w:val="14"/>
              </w:rPr>
              <w:t>Codice progetto (ove l’appalto sia finanziato o cofinanziato con fondi europei)</w:t>
            </w:r>
            <w:r w:rsidRPr="003A443E">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FAA2290" w14:textId="5C4760CF" w:rsidR="00A23B3E" w:rsidRPr="003A443E" w:rsidRDefault="004971ED" w:rsidP="004971ED">
            <w:pPr>
              <w:rPr>
                <w:color w:val="000000"/>
              </w:rPr>
            </w:pPr>
            <w:r w:rsidRPr="003A443E">
              <w:rPr>
                <w:rFonts w:ascii="Arial" w:hAnsi="Arial" w:cs="Arial"/>
                <w:color w:val="000000"/>
                <w:sz w:val="14"/>
                <w:szCs w:val="14"/>
              </w:rPr>
              <w:t>[</w:t>
            </w:r>
            <w:r w:rsidR="00234D91" w:rsidRPr="00234D91">
              <w:rPr>
                <w:rFonts w:ascii="Arial" w:hAnsi="Arial" w:cs="Arial"/>
                <w:b/>
                <w:color w:val="000000"/>
                <w:sz w:val="14"/>
                <w:szCs w:val="14"/>
              </w:rPr>
              <w:t>8847453D2C</w:t>
            </w:r>
            <w:r w:rsidRPr="003A443E">
              <w:rPr>
                <w:rFonts w:ascii="Arial" w:hAnsi="Arial" w:cs="Arial"/>
                <w:color w:val="000000"/>
                <w:sz w:val="14"/>
                <w:szCs w:val="14"/>
              </w:rPr>
              <w:t>]</w:t>
            </w:r>
          </w:p>
        </w:tc>
      </w:tr>
    </w:tbl>
    <w:p w14:paraId="4EDB49C0" w14:textId="77777777" w:rsidR="00A23B3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t>Tutte le altre informazioni in tutte le sezioni del DGUE devono essere inserite dall'operatore economico</w:t>
      </w:r>
    </w:p>
    <w:p w14:paraId="4DA92D5B" w14:textId="77777777"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14:paraId="6E3DD765" w14:textId="77777777"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736"/>
        <w:gridCol w:w="3600"/>
      </w:tblGrid>
      <w:tr w:rsidR="00A23B3E" w14:paraId="230C1CE4"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57D27A4" w14:textId="77777777"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D66926C" w14:textId="77777777" w:rsidR="00A23B3E" w:rsidRDefault="00A23B3E">
            <w:pPr>
              <w:pStyle w:val="Text1"/>
              <w:ind w:left="0"/>
            </w:pPr>
            <w:r>
              <w:rPr>
                <w:rFonts w:ascii="Arial" w:hAnsi="Arial" w:cs="Arial"/>
                <w:b/>
                <w:sz w:val="14"/>
                <w:szCs w:val="14"/>
              </w:rPr>
              <w:t>Risposta:</w:t>
            </w:r>
          </w:p>
        </w:tc>
      </w:tr>
      <w:tr w:rsidR="00A23B3E" w14:paraId="41067D89"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2BD20A2" w14:textId="77777777"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C99BD78" w14:textId="77777777" w:rsidR="00A23B3E" w:rsidRDefault="00A23B3E">
            <w:pPr>
              <w:pStyle w:val="Text1"/>
              <w:ind w:left="0"/>
            </w:pPr>
            <w:r>
              <w:rPr>
                <w:rFonts w:ascii="Arial" w:hAnsi="Arial" w:cs="Arial"/>
                <w:sz w:val="14"/>
                <w:szCs w:val="14"/>
              </w:rPr>
              <w:t>[   ]</w:t>
            </w:r>
          </w:p>
        </w:tc>
      </w:tr>
      <w:tr w:rsidR="00A23B3E" w14:paraId="0EDF62F8" w14:textId="77777777"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10ABB8D" w14:textId="77777777" w:rsidR="00A23B3E" w:rsidRDefault="00A23B3E">
            <w:pPr>
              <w:pStyle w:val="Text1"/>
              <w:ind w:left="0"/>
              <w:rPr>
                <w:rFonts w:ascii="Arial" w:hAnsi="Arial" w:cs="Arial"/>
                <w:sz w:val="14"/>
                <w:szCs w:val="14"/>
              </w:rPr>
            </w:pPr>
            <w:r>
              <w:rPr>
                <w:rFonts w:ascii="Arial" w:hAnsi="Arial" w:cs="Arial"/>
                <w:sz w:val="14"/>
                <w:szCs w:val="14"/>
              </w:rPr>
              <w:t>Partita IVA, se applicabile:</w:t>
            </w:r>
          </w:p>
          <w:p w14:paraId="03C9CE58" w14:textId="77777777"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FFDA955" w14:textId="77777777" w:rsidR="00A23B3E" w:rsidRDefault="00A23B3E">
            <w:pPr>
              <w:pStyle w:val="Text1"/>
              <w:ind w:left="0"/>
              <w:rPr>
                <w:rFonts w:ascii="Arial" w:hAnsi="Arial" w:cs="Arial"/>
                <w:sz w:val="14"/>
                <w:szCs w:val="14"/>
              </w:rPr>
            </w:pPr>
            <w:r>
              <w:rPr>
                <w:rFonts w:ascii="Arial" w:hAnsi="Arial" w:cs="Arial"/>
                <w:sz w:val="14"/>
                <w:szCs w:val="14"/>
              </w:rPr>
              <w:t>[   ]</w:t>
            </w:r>
          </w:p>
          <w:p w14:paraId="715617E3" w14:textId="77777777" w:rsidR="00A23B3E" w:rsidRDefault="00A23B3E">
            <w:pPr>
              <w:pStyle w:val="Text1"/>
              <w:ind w:left="0"/>
            </w:pPr>
            <w:r>
              <w:rPr>
                <w:rFonts w:ascii="Arial" w:hAnsi="Arial" w:cs="Arial"/>
                <w:sz w:val="14"/>
                <w:szCs w:val="14"/>
              </w:rPr>
              <w:t>[   ]</w:t>
            </w:r>
          </w:p>
        </w:tc>
      </w:tr>
      <w:tr w:rsidR="00A23B3E" w14:paraId="009CE4C2"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AE46F2E" w14:textId="77777777"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889FC33" w14:textId="77777777" w:rsidR="00A23B3E" w:rsidRDefault="00A23B3E">
            <w:pPr>
              <w:pStyle w:val="Text1"/>
              <w:ind w:left="0"/>
            </w:pPr>
            <w:r>
              <w:rPr>
                <w:rFonts w:ascii="Arial" w:hAnsi="Arial" w:cs="Arial"/>
                <w:sz w:val="14"/>
                <w:szCs w:val="14"/>
              </w:rPr>
              <w:t>[……………]</w:t>
            </w:r>
          </w:p>
        </w:tc>
      </w:tr>
      <w:tr w:rsidR="00A23B3E" w14:paraId="128FAA93" w14:textId="77777777"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E008ABF" w14:textId="77777777"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4"/>
            </w:r>
            <w:r w:rsidRPr="003A443E">
              <w:rPr>
                <w:rFonts w:ascii="Arial" w:hAnsi="Arial" w:cs="Arial"/>
                <w:color w:val="000000"/>
                <w:sz w:val="14"/>
                <w:szCs w:val="14"/>
              </w:rPr>
              <w:t>):</w:t>
            </w:r>
          </w:p>
          <w:p w14:paraId="15D77192" w14:textId="77777777"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14:paraId="052CA527" w14:textId="77777777"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14:paraId="1CC8805B" w14:textId="77777777"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2F0E136" w14:textId="77777777" w:rsidR="00A23B3E" w:rsidRDefault="00A23B3E">
            <w:pPr>
              <w:pStyle w:val="Text1"/>
              <w:ind w:left="0"/>
              <w:rPr>
                <w:rFonts w:ascii="Arial" w:hAnsi="Arial" w:cs="Arial"/>
                <w:sz w:val="14"/>
                <w:szCs w:val="14"/>
              </w:rPr>
            </w:pPr>
            <w:r>
              <w:rPr>
                <w:rFonts w:ascii="Arial" w:hAnsi="Arial" w:cs="Arial"/>
                <w:sz w:val="14"/>
                <w:szCs w:val="14"/>
              </w:rPr>
              <w:t>[……………]</w:t>
            </w:r>
          </w:p>
          <w:p w14:paraId="7DFCB502" w14:textId="77777777" w:rsidR="00A23B3E" w:rsidRDefault="00A23B3E">
            <w:pPr>
              <w:pStyle w:val="Text1"/>
              <w:ind w:left="0"/>
              <w:rPr>
                <w:rFonts w:ascii="Arial" w:hAnsi="Arial" w:cs="Arial"/>
                <w:sz w:val="14"/>
                <w:szCs w:val="14"/>
              </w:rPr>
            </w:pPr>
            <w:r>
              <w:rPr>
                <w:rFonts w:ascii="Arial" w:hAnsi="Arial" w:cs="Arial"/>
                <w:sz w:val="14"/>
                <w:szCs w:val="14"/>
              </w:rPr>
              <w:t>[……………]</w:t>
            </w:r>
          </w:p>
          <w:p w14:paraId="62B914E5" w14:textId="77777777" w:rsidR="00A23B3E" w:rsidRDefault="00A23B3E">
            <w:pPr>
              <w:pStyle w:val="Text1"/>
              <w:ind w:left="0"/>
              <w:rPr>
                <w:rFonts w:ascii="Arial" w:hAnsi="Arial" w:cs="Arial"/>
                <w:sz w:val="14"/>
                <w:szCs w:val="14"/>
              </w:rPr>
            </w:pPr>
            <w:r>
              <w:rPr>
                <w:rFonts w:ascii="Arial" w:hAnsi="Arial" w:cs="Arial"/>
                <w:sz w:val="14"/>
                <w:szCs w:val="14"/>
              </w:rPr>
              <w:t>[……………]</w:t>
            </w:r>
          </w:p>
          <w:p w14:paraId="7163891A" w14:textId="77777777" w:rsidR="00A23B3E" w:rsidRDefault="00A23B3E">
            <w:pPr>
              <w:pStyle w:val="Text1"/>
              <w:ind w:left="0"/>
            </w:pPr>
            <w:r>
              <w:rPr>
                <w:rFonts w:ascii="Arial" w:hAnsi="Arial" w:cs="Arial"/>
                <w:sz w:val="14"/>
                <w:szCs w:val="14"/>
              </w:rPr>
              <w:t>[……………]</w:t>
            </w:r>
          </w:p>
        </w:tc>
      </w:tr>
      <w:tr w:rsidR="00A23B3E" w14:paraId="385FC46C"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C8F9442" w14:textId="77777777"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B376D10" w14:textId="77777777" w:rsidR="00A23B3E" w:rsidRDefault="00A23B3E">
            <w:pPr>
              <w:pStyle w:val="Text1"/>
              <w:ind w:left="0"/>
            </w:pPr>
            <w:r>
              <w:rPr>
                <w:rFonts w:ascii="Arial" w:hAnsi="Arial" w:cs="Arial"/>
                <w:b/>
                <w:sz w:val="14"/>
                <w:szCs w:val="14"/>
              </w:rPr>
              <w:t>Risposta:</w:t>
            </w:r>
          </w:p>
        </w:tc>
      </w:tr>
      <w:tr w:rsidR="00A23B3E" w:rsidRPr="00A52383" w14:paraId="3C77581E"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CFF3342" w14:textId="77777777" w:rsidR="00A23B3E" w:rsidRPr="00A52383" w:rsidRDefault="00A23B3E" w:rsidP="00A30CBB">
            <w:pPr>
              <w:pStyle w:val="Text1"/>
              <w:ind w:left="0"/>
              <w:jc w:val="both"/>
              <w:rPr>
                <w:rFonts w:ascii="Arial" w:hAnsi="Arial" w:cs="Arial"/>
                <w:b/>
                <w:sz w:val="14"/>
                <w:szCs w:val="14"/>
              </w:rPr>
            </w:pPr>
            <w:r w:rsidRPr="00A52383">
              <w:rPr>
                <w:rFonts w:ascii="Arial" w:hAnsi="Arial" w:cs="Arial"/>
                <w:b/>
                <w:sz w:val="14"/>
                <w:szCs w:val="14"/>
              </w:rPr>
              <w:t>L'operatore economico è una microimpresa, oppure un'impresa piccola o media (</w:t>
            </w:r>
            <w:r w:rsidRPr="00A52383">
              <w:rPr>
                <w:rStyle w:val="Rimandonotaapidipagina"/>
                <w:rFonts w:ascii="Arial" w:hAnsi="Arial" w:cs="Arial"/>
                <w:b/>
                <w:sz w:val="14"/>
                <w:szCs w:val="14"/>
              </w:rPr>
              <w:footnoteReference w:id="5"/>
            </w:r>
            <w:r w:rsidRPr="00A52383">
              <w:rPr>
                <w:rFonts w:ascii="Arial" w:hAnsi="Arial" w:cs="Arial"/>
                <w:b/>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55E4483" w14:textId="77777777" w:rsidR="00A23B3E" w:rsidRPr="00A52383" w:rsidRDefault="00A23B3E">
            <w:pPr>
              <w:pStyle w:val="Text1"/>
              <w:ind w:left="0"/>
              <w:rPr>
                <w:b/>
              </w:rPr>
            </w:pPr>
            <w:r w:rsidRPr="00A52383">
              <w:rPr>
                <w:rFonts w:ascii="Arial" w:hAnsi="Arial" w:cs="Arial"/>
                <w:b/>
                <w:sz w:val="14"/>
                <w:szCs w:val="14"/>
              </w:rPr>
              <w:t>[ ] Sì [ ] No</w:t>
            </w:r>
          </w:p>
        </w:tc>
      </w:tr>
      <w:tr w:rsidR="00A23B3E" w14:paraId="732939B2"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97C3A8F" w14:textId="77777777" w:rsidR="00A23B3E" w:rsidRPr="003A443E" w:rsidRDefault="00A23B3E"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l'operatore economico è un laboratorio protetto, un' "impresa sociale" (</w:t>
            </w:r>
            <w:r w:rsidRPr="003A443E">
              <w:rPr>
                <w:rStyle w:val="Rimandonotaapidipagina"/>
                <w:rFonts w:ascii="Arial" w:hAnsi="Arial" w:cs="Arial"/>
                <w:color w:val="000000"/>
                <w:sz w:val="14"/>
                <w:szCs w:val="14"/>
              </w:rPr>
              <w:footnoteReference w:id="7"/>
            </w:r>
            <w:r w:rsidRPr="003A443E">
              <w:rPr>
                <w:rFonts w:ascii="Arial" w:hAnsi="Arial" w:cs="Arial"/>
                <w:color w:val="000000"/>
                <w:sz w:val="14"/>
                <w:szCs w:val="14"/>
              </w:rPr>
              <w:t>) o provvede all'esecuzione del contratto nel contesto di programmi di lavoro protetti (articolo 112 del Codice)?</w:t>
            </w:r>
          </w:p>
          <w:p w14:paraId="3DDF5A9D" w14:textId="77777777" w:rsidR="00A23B3E" w:rsidRPr="003A443E" w:rsidRDefault="00A23B3E">
            <w:pPr>
              <w:pStyle w:val="Text1"/>
              <w:spacing w:before="0" w:after="0"/>
              <w:ind w:left="0"/>
              <w:rPr>
                <w:rFonts w:ascii="Arial" w:hAnsi="Arial" w:cs="Arial"/>
                <w:b/>
                <w:color w:val="000000"/>
                <w:sz w:val="14"/>
                <w:szCs w:val="14"/>
              </w:rPr>
            </w:pPr>
          </w:p>
          <w:p w14:paraId="3CA40AA2" w14:textId="77777777" w:rsidR="00A23B3E" w:rsidRPr="003A443E" w:rsidRDefault="00A23B3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14:paraId="7C38BB45" w14:textId="77777777" w:rsidR="00A23B3E" w:rsidRPr="003A443E" w:rsidRDefault="00A23B3E">
            <w:pPr>
              <w:pStyle w:val="Text1"/>
              <w:spacing w:before="0" w:after="0"/>
              <w:ind w:left="0"/>
              <w:rPr>
                <w:rFonts w:ascii="Arial" w:hAnsi="Arial" w:cs="Arial"/>
                <w:color w:val="000000"/>
                <w:sz w:val="14"/>
                <w:szCs w:val="14"/>
              </w:rPr>
            </w:pPr>
          </w:p>
          <w:p w14:paraId="27753EC7" w14:textId="77777777"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14:paraId="57F623BF" w14:textId="77777777" w:rsidR="00A23B3E" w:rsidRPr="003A443E" w:rsidRDefault="00A23B3E" w:rsidP="00A30CBB">
            <w:pPr>
              <w:pStyle w:val="Text1"/>
              <w:ind w:left="0"/>
              <w:jc w:val="both"/>
              <w:rPr>
                <w:rFonts w:ascii="Arial" w:hAnsi="Arial" w:cs="Arial"/>
                <w:color w:val="000000"/>
                <w:sz w:val="14"/>
                <w:szCs w:val="14"/>
              </w:rPr>
            </w:pPr>
            <w:r w:rsidRPr="003A443E">
              <w:rPr>
                <w:rFonts w:ascii="Arial" w:hAnsi="Arial" w:cs="Arial"/>
                <w:color w:val="000000"/>
                <w:sz w:val="14"/>
                <w:szCs w:val="14"/>
              </w:rPr>
              <w:t>Se richiesto, specificare a quale o quali categorie di lavoratori con disabilità o svantaggiati apparte</w:t>
            </w:r>
            <w:r w:rsidR="00FB3543" w:rsidRPr="003A443E">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8C62CDB" w14:textId="77777777" w:rsidR="00A23B3E" w:rsidRDefault="00A23B3E">
            <w:pPr>
              <w:pStyle w:val="Text1"/>
              <w:spacing w:after="0"/>
              <w:ind w:left="0"/>
              <w:rPr>
                <w:rFonts w:ascii="Arial" w:hAnsi="Arial" w:cs="Arial"/>
                <w:sz w:val="14"/>
                <w:szCs w:val="14"/>
              </w:rPr>
            </w:pPr>
            <w:r>
              <w:rPr>
                <w:rFonts w:ascii="Arial" w:hAnsi="Arial" w:cs="Arial"/>
                <w:sz w:val="14"/>
                <w:szCs w:val="14"/>
              </w:rPr>
              <w:t>[ ] Sì [ ] No</w:t>
            </w:r>
            <w:r>
              <w:rPr>
                <w:rFonts w:ascii="Arial" w:hAnsi="Arial" w:cs="Arial"/>
                <w:sz w:val="14"/>
                <w:szCs w:val="14"/>
              </w:rPr>
              <w:br/>
            </w:r>
          </w:p>
          <w:p w14:paraId="05B39891" w14:textId="77777777" w:rsidR="00A23B3E" w:rsidRDefault="00A23B3E">
            <w:pPr>
              <w:pStyle w:val="Text1"/>
              <w:spacing w:before="0" w:after="0"/>
              <w:ind w:left="0"/>
              <w:rPr>
                <w:rFonts w:ascii="Arial" w:hAnsi="Arial" w:cs="Arial"/>
                <w:sz w:val="14"/>
                <w:szCs w:val="14"/>
              </w:rPr>
            </w:pPr>
          </w:p>
          <w:p w14:paraId="55F09F55" w14:textId="77777777" w:rsidR="00A23B3E" w:rsidRDefault="00A23B3E">
            <w:pPr>
              <w:pStyle w:val="Text1"/>
              <w:spacing w:before="0" w:after="0"/>
              <w:ind w:left="0"/>
              <w:rPr>
                <w:rFonts w:ascii="Arial" w:hAnsi="Arial" w:cs="Arial"/>
                <w:sz w:val="14"/>
                <w:szCs w:val="14"/>
              </w:rPr>
            </w:pPr>
          </w:p>
          <w:p w14:paraId="0B1D639D" w14:textId="77777777" w:rsidR="00A23B3E" w:rsidRDefault="00A23B3E">
            <w:pPr>
              <w:pStyle w:val="Text1"/>
              <w:spacing w:before="0" w:after="0"/>
              <w:ind w:left="0"/>
              <w:rPr>
                <w:rFonts w:ascii="Arial" w:hAnsi="Arial" w:cs="Arial"/>
                <w:sz w:val="14"/>
                <w:szCs w:val="14"/>
              </w:rPr>
            </w:pPr>
          </w:p>
          <w:p w14:paraId="01832873" w14:textId="77777777" w:rsidR="00A23B3E" w:rsidRDefault="00A23B3E">
            <w:pPr>
              <w:pStyle w:val="Text1"/>
              <w:spacing w:before="0" w:after="0"/>
              <w:ind w:left="0"/>
              <w:rPr>
                <w:rFonts w:ascii="Arial" w:hAnsi="Arial" w:cs="Arial"/>
                <w:sz w:val="14"/>
                <w:szCs w:val="14"/>
              </w:rPr>
            </w:pPr>
          </w:p>
          <w:p w14:paraId="1FB36FEA" w14:textId="77777777" w:rsidR="00A23B3E" w:rsidRDefault="00A23B3E">
            <w:pPr>
              <w:pStyle w:val="Text1"/>
              <w:spacing w:before="0" w:after="0"/>
              <w:ind w:left="0"/>
              <w:rPr>
                <w:rFonts w:ascii="Arial" w:hAnsi="Arial" w:cs="Arial"/>
                <w:sz w:val="14"/>
                <w:szCs w:val="14"/>
              </w:rPr>
            </w:pPr>
            <w:r>
              <w:rPr>
                <w:rFonts w:ascii="Arial" w:hAnsi="Arial" w:cs="Arial"/>
                <w:sz w:val="14"/>
                <w:szCs w:val="14"/>
              </w:rPr>
              <w:t>[……………]</w:t>
            </w:r>
          </w:p>
          <w:p w14:paraId="41D916F6" w14:textId="77777777" w:rsidR="00A23B3E" w:rsidRDefault="00A23B3E">
            <w:pPr>
              <w:pStyle w:val="Text1"/>
              <w:spacing w:before="0" w:after="0"/>
              <w:ind w:left="0"/>
              <w:rPr>
                <w:rFonts w:ascii="Arial" w:hAnsi="Arial" w:cs="Arial"/>
                <w:sz w:val="14"/>
                <w:szCs w:val="14"/>
              </w:rPr>
            </w:pPr>
          </w:p>
          <w:p w14:paraId="4052AE20" w14:textId="77777777" w:rsidR="00A23B3E" w:rsidRDefault="00A23B3E">
            <w:pPr>
              <w:pStyle w:val="Text1"/>
              <w:spacing w:before="0" w:after="0"/>
              <w:ind w:left="0"/>
              <w:rPr>
                <w:rFonts w:ascii="Arial" w:hAnsi="Arial" w:cs="Arial"/>
                <w:sz w:val="14"/>
                <w:szCs w:val="14"/>
              </w:rPr>
            </w:pPr>
          </w:p>
          <w:p w14:paraId="3EEEE02F" w14:textId="77777777" w:rsidR="00A23B3E" w:rsidRDefault="00A23B3E">
            <w:pPr>
              <w:pStyle w:val="Text1"/>
              <w:spacing w:before="0" w:after="0"/>
              <w:ind w:left="0"/>
              <w:rPr>
                <w:rFonts w:ascii="Arial" w:hAnsi="Arial" w:cs="Arial"/>
                <w:sz w:val="14"/>
                <w:szCs w:val="14"/>
              </w:rPr>
            </w:pPr>
          </w:p>
          <w:p w14:paraId="6D1B4DC1" w14:textId="77777777" w:rsidR="00A23B3E" w:rsidRDefault="00A23B3E">
            <w:pPr>
              <w:pStyle w:val="Text1"/>
              <w:spacing w:before="0" w:after="0"/>
              <w:ind w:left="0"/>
              <w:rPr>
                <w:rFonts w:ascii="Arial" w:hAnsi="Arial" w:cs="Arial"/>
                <w:sz w:val="14"/>
                <w:szCs w:val="14"/>
              </w:rPr>
            </w:pPr>
            <w:r>
              <w:rPr>
                <w:rFonts w:ascii="Arial" w:hAnsi="Arial" w:cs="Arial"/>
                <w:sz w:val="14"/>
                <w:szCs w:val="14"/>
              </w:rPr>
              <w:t>[…………....]</w:t>
            </w:r>
          </w:p>
          <w:p w14:paraId="4B82C76B" w14:textId="77777777" w:rsidR="00A23B3E" w:rsidRDefault="00A23B3E">
            <w:pPr>
              <w:pStyle w:val="Text1"/>
              <w:spacing w:before="0" w:after="0"/>
              <w:ind w:left="0"/>
              <w:rPr>
                <w:rFonts w:ascii="Arial" w:hAnsi="Arial" w:cs="Arial"/>
                <w:sz w:val="14"/>
                <w:szCs w:val="14"/>
              </w:rPr>
            </w:pPr>
          </w:p>
        </w:tc>
      </w:tr>
      <w:tr w:rsidR="00A23B3E" w14:paraId="7E66A500"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F975C1A" w14:textId="77777777" w:rsidR="00A23B3E" w:rsidRPr="00A52383" w:rsidRDefault="00A23B3E" w:rsidP="00FB3543">
            <w:pPr>
              <w:pStyle w:val="Text1"/>
              <w:ind w:left="0"/>
              <w:jc w:val="both"/>
              <w:rPr>
                <w:rFonts w:ascii="Arial" w:hAnsi="Arial" w:cs="Arial"/>
                <w:b/>
                <w:color w:val="000000"/>
                <w:sz w:val="14"/>
                <w:szCs w:val="14"/>
              </w:rPr>
            </w:pPr>
            <w:r w:rsidRPr="00A52383">
              <w:rPr>
                <w:rFonts w:ascii="Arial" w:hAnsi="Arial" w:cs="Arial"/>
                <w:b/>
                <w:color w:val="000000"/>
                <w:sz w:val="14"/>
                <w:szCs w:val="14"/>
              </w:rPr>
              <w:t xml:space="preserve">Se pertinente: l'operatore economico è iscritto in un elenco ufficiale di  </w:t>
            </w:r>
            <w:r w:rsidRPr="00A52383">
              <w:rPr>
                <w:rFonts w:ascii="Arial" w:eastAsia="Times New Roman" w:hAnsi="Arial" w:cs="Arial"/>
                <w:b/>
                <w:bCs/>
                <w:color w:val="000000"/>
                <w:sz w:val="14"/>
                <w:szCs w:val="14"/>
              </w:rPr>
              <w:t>imprenditori, fornitori, o prestatori di servizi o possiede una certificazione rilasciata da organismi accreditati, ai sensi dell’articolo 90 del Codice</w:t>
            </w:r>
            <w:r w:rsidRPr="00A52383">
              <w:rPr>
                <w:rFonts w:ascii="Arial" w:hAnsi="Arial" w:cs="Arial"/>
                <w:b/>
                <w:color w:val="000000"/>
                <w:sz w:val="14"/>
                <w:szCs w:val="14"/>
              </w:rPr>
              <w:t xml:space="preserve"> ?</w:t>
            </w:r>
          </w:p>
          <w:p w14:paraId="3CB4FD6E" w14:textId="77777777"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14:paraId="066B3058" w14:textId="77777777" w:rsidR="00A23B3E" w:rsidRPr="003A443E" w:rsidRDefault="00A23B3E">
            <w:pPr>
              <w:pStyle w:val="Text1"/>
              <w:spacing w:before="0" w:after="0"/>
              <w:ind w:left="0"/>
              <w:rPr>
                <w:rFonts w:ascii="Arial" w:hAnsi="Arial" w:cs="Arial"/>
                <w:color w:val="000000"/>
                <w:sz w:val="14"/>
                <w:szCs w:val="14"/>
              </w:rPr>
            </w:pPr>
          </w:p>
          <w:p w14:paraId="592A491A" w14:textId="77777777"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Rispondere compilando le altre parti di questa sezione, la sezione B e, ove pertinente, la sezione C della presente parte, la parte III, la  parte V se applicabile, e in ogni caso compilare e firmare la parte VI.</w:t>
            </w:r>
          </w:p>
          <w:p w14:paraId="46435FEF" w14:textId="77777777" w:rsidR="00A23B3E" w:rsidRPr="003A443E" w:rsidRDefault="00A23B3E">
            <w:pPr>
              <w:pStyle w:val="Text1"/>
              <w:spacing w:before="0" w:after="0"/>
              <w:ind w:left="0"/>
              <w:rPr>
                <w:rFonts w:ascii="Arial" w:hAnsi="Arial" w:cs="Arial"/>
                <w:color w:val="000000"/>
                <w:sz w:val="12"/>
                <w:szCs w:val="12"/>
              </w:rPr>
            </w:pPr>
          </w:p>
          <w:p w14:paraId="21C42679" w14:textId="77777777"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14:paraId="7D04B0D7" w14:textId="77777777" w:rsidR="00A23B3E" w:rsidRPr="003A443E" w:rsidRDefault="00A23B3E">
            <w:pPr>
              <w:pStyle w:val="Text1"/>
              <w:spacing w:before="0" w:after="0"/>
              <w:ind w:left="720"/>
              <w:rPr>
                <w:rFonts w:ascii="Arial" w:hAnsi="Arial" w:cs="Arial"/>
                <w:i/>
                <w:color w:val="000000"/>
                <w:sz w:val="14"/>
                <w:szCs w:val="14"/>
              </w:rPr>
            </w:pPr>
          </w:p>
          <w:p w14:paraId="380133D9" w14:textId="77777777" w:rsidR="001F35A9" w:rsidRPr="003A443E" w:rsidRDefault="001F35A9">
            <w:pPr>
              <w:pStyle w:val="Text1"/>
              <w:spacing w:before="0" w:after="0"/>
              <w:ind w:left="720"/>
              <w:rPr>
                <w:rFonts w:ascii="Arial" w:hAnsi="Arial" w:cs="Arial"/>
                <w:i/>
                <w:color w:val="000000"/>
                <w:sz w:val="14"/>
                <w:szCs w:val="14"/>
              </w:rPr>
            </w:pPr>
          </w:p>
          <w:p w14:paraId="212EDC88" w14:textId="77777777"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14:paraId="1DCF18F0" w14:textId="77777777" w:rsidR="00A23B3E" w:rsidRPr="003A443E" w:rsidRDefault="00A23B3E">
            <w:pPr>
              <w:pStyle w:val="Text1"/>
              <w:spacing w:before="0" w:after="0"/>
              <w:ind w:left="284" w:hanging="284"/>
              <w:rPr>
                <w:rFonts w:ascii="Arial" w:hAnsi="Arial" w:cs="Arial"/>
                <w:color w:val="000000"/>
                <w:sz w:val="14"/>
                <w:szCs w:val="14"/>
              </w:rPr>
            </w:pPr>
          </w:p>
          <w:p w14:paraId="2CFC6643" w14:textId="77777777" w:rsidR="00A23B3E" w:rsidRPr="003A443E" w:rsidRDefault="00A23B3E">
            <w:pPr>
              <w:pStyle w:val="Text1"/>
              <w:spacing w:before="0" w:after="0"/>
              <w:ind w:left="284" w:hanging="284"/>
              <w:rPr>
                <w:rFonts w:ascii="Arial" w:hAnsi="Arial" w:cs="Arial"/>
                <w:color w:val="000000"/>
                <w:sz w:val="14"/>
                <w:szCs w:val="14"/>
              </w:rPr>
            </w:pPr>
          </w:p>
          <w:p w14:paraId="69EBDF38" w14:textId="77777777" w:rsidR="00A23B3E" w:rsidRPr="003A443E" w:rsidRDefault="00A23B3E">
            <w:pPr>
              <w:pStyle w:val="Text1"/>
              <w:spacing w:before="0" w:after="0"/>
              <w:ind w:left="284" w:hanging="284"/>
              <w:rPr>
                <w:rFonts w:ascii="Arial" w:hAnsi="Arial" w:cs="Arial"/>
                <w:color w:val="000000"/>
                <w:sz w:val="14"/>
                <w:szCs w:val="14"/>
              </w:rPr>
            </w:pPr>
          </w:p>
          <w:p w14:paraId="18DF611B" w14:textId="77777777" w:rsidR="00A23B3E" w:rsidRPr="003A443E" w:rsidRDefault="00A23B3E">
            <w:pPr>
              <w:pStyle w:val="Text1"/>
              <w:spacing w:before="0" w:after="0"/>
              <w:ind w:left="284" w:hanging="284"/>
              <w:rPr>
                <w:rFonts w:ascii="Arial" w:hAnsi="Arial" w:cs="Arial"/>
                <w:color w:val="000000"/>
                <w:sz w:val="14"/>
                <w:szCs w:val="14"/>
              </w:rPr>
            </w:pPr>
          </w:p>
          <w:p w14:paraId="4C9D02A7" w14:textId="77777777"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 xml:space="preserve">c)    Indicare i riferimenti in base ai quali è stata ottenuta l'iscrizione o la certificazione e, </w:t>
            </w:r>
            <w:r w:rsidRPr="003A443E">
              <w:rPr>
                <w:rFonts w:ascii="Arial" w:hAnsi="Arial" w:cs="Arial"/>
                <w:color w:val="000000"/>
                <w:sz w:val="14"/>
                <w:szCs w:val="14"/>
              </w:rPr>
              <w:lastRenderedPageBreak/>
              <w:t>se pertinente, la classificazione ricevuta nell'elenco ufficiale (</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p>
          <w:p w14:paraId="3E7BA333" w14:textId="77777777"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t>d)    L'iscrizione o la certificazione comprende tutti i criteri di selezione richiesti?</w:t>
            </w:r>
          </w:p>
          <w:p w14:paraId="2830AFE6" w14:textId="77777777"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14:paraId="6ED8D242" w14:textId="77777777"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14:paraId="0F0727AA" w14:textId="77777777"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14:paraId="208957A3" w14:textId="77777777"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14:paraId="4FF3C881" w14:textId="77777777"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65FD0DB" w14:textId="77777777" w:rsidR="001F35A9" w:rsidRDefault="001F35A9">
            <w:pPr>
              <w:pStyle w:val="Text1"/>
              <w:ind w:left="0"/>
              <w:rPr>
                <w:rFonts w:ascii="Arial" w:hAnsi="Arial" w:cs="Arial"/>
                <w:sz w:val="15"/>
                <w:szCs w:val="15"/>
              </w:rPr>
            </w:pPr>
          </w:p>
          <w:p w14:paraId="34DC5327" w14:textId="77777777" w:rsidR="001F35A9" w:rsidRPr="00A52383" w:rsidRDefault="001F35A9">
            <w:pPr>
              <w:pStyle w:val="Text1"/>
              <w:ind w:left="0"/>
              <w:rPr>
                <w:rFonts w:ascii="Arial" w:hAnsi="Arial" w:cs="Arial"/>
                <w:b/>
                <w:sz w:val="15"/>
                <w:szCs w:val="15"/>
              </w:rPr>
            </w:pPr>
          </w:p>
          <w:p w14:paraId="036EC0BC" w14:textId="77777777" w:rsidR="00A23B3E" w:rsidRPr="00A52383" w:rsidRDefault="00A23B3E">
            <w:pPr>
              <w:pStyle w:val="Text1"/>
              <w:ind w:left="0"/>
              <w:rPr>
                <w:rFonts w:ascii="Arial" w:hAnsi="Arial" w:cs="Arial"/>
                <w:b/>
                <w:sz w:val="15"/>
                <w:szCs w:val="15"/>
              </w:rPr>
            </w:pPr>
            <w:r w:rsidRPr="00A52383">
              <w:rPr>
                <w:rFonts w:ascii="Arial" w:hAnsi="Arial" w:cs="Arial"/>
                <w:b/>
                <w:sz w:val="15"/>
                <w:szCs w:val="15"/>
              </w:rPr>
              <w:t>[ ] Sì [ ] No [ ] Non applicabile</w:t>
            </w:r>
          </w:p>
          <w:p w14:paraId="4AE49D4D" w14:textId="77777777" w:rsidR="00A23B3E" w:rsidRDefault="00A23B3E">
            <w:pPr>
              <w:pStyle w:val="Text1"/>
              <w:ind w:left="0"/>
              <w:rPr>
                <w:rFonts w:ascii="Arial" w:hAnsi="Arial" w:cs="Arial"/>
                <w:sz w:val="15"/>
                <w:szCs w:val="15"/>
              </w:rPr>
            </w:pPr>
          </w:p>
          <w:p w14:paraId="3F7364DF" w14:textId="77777777" w:rsidR="00A23B3E" w:rsidRDefault="00A23B3E">
            <w:pPr>
              <w:pStyle w:val="Text1"/>
              <w:ind w:left="0"/>
              <w:rPr>
                <w:rFonts w:ascii="Arial" w:hAnsi="Arial" w:cs="Arial"/>
                <w:sz w:val="15"/>
                <w:szCs w:val="15"/>
              </w:rPr>
            </w:pPr>
          </w:p>
          <w:p w14:paraId="48F186F1" w14:textId="77777777" w:rsidR="00A23B3E" w:rsidRDefault="00A23B3E">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14:paraId="74D2B3C6" w14:textId="77777777" w:rsidR="001F35A9" w:rsidRDefault="001F35A9" w:rsidP="001F35A9">
            <w:pPr>
              <w:pStyle w:val="Text1"/>
              <w:spacing w:before="0" w:after="0"/>
              <w:ind w:left="0"/>
              <w:rPr>
                <w:rFonts w:ascii="Arial" w:hAnsi="Arial" w:cs="Arial"/>
                <w:color w:val="000000"/>
                <w:sz w:val="14"/>
                <w:szCs w:val="14"/>
              </w:rPr>
            </w:pPr>
          </w:p>
          <w:p w14:paraId="5247A62B" w14:textId="77777777" w:rsidR="001F35A9" w:rsidRDefault="001F35A9" w:rsidP="001F35A9">
            <w:pPr>
              <w:pStyle w:val="Text1"/>
              <w:spacing w:before="0" w:after="0"/>
              <w:ind w:left="0"/>
              <w:rPr>
                <w:rFonts w:ascii="Arial" w:hAnsi="Arial" w:cs="Arial"/>
                <w:color w:val="000000"/>
                <w:sz w:val="14"/>
                <w:szCs w:val="14"/>
              </w:rPr>
            </w:pPr>
          </w:p>
          <w:p w14:paraId="21BEA78C" w14:textId="77777777"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b)    (indirizzo web, autorità o organismo di emanazione,  riferimento preciso della documentazione):</w:t>
            </w:r>
          </w:p>
          <w:p w14:paraId="2A2E7D3A" w14:textId="77777777"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14:paraId="5486EBF7" w14:textId="77777777" w:rsidR="001F35A9" w:rsidRDefault="001F35A9">
            <w:pPr>
              <w:pStyle w:val="Text1"/>
              <w:ind w:left="0"/>
              <w:rPr>
                <w:rFonts w:ascii="Arial" w:hAnsi="Arial" w:cs="Arial"/>
                <w:color w:val="000000"/>
                <w:sz w:val="14"/>
                <w:szCs w:val="14"/>
              </w:rPr>
            </w:pPr>
          </w:p>
          <w:p w14:paraId="57175106" w14:textId="77777777" w:rsidR="00A23B3E" w:rsidRDefault="00A23B3E">
            <w:pPr>
              <w:pStyle w:val="Text1"/>
              <w:ind w:left="0"/>
              <w:rPr>
                <w:rFonts w:ascii="Arial" w:hAnsi="Arial" w:cs="Arial"/>
                <w:color w:val="FF0000"/>
                <w:sz w:val="14"/>
                <w:szCs w:val="14"/>
                <w:highlight w:val="yellow"/>
              </w:rPr>
            </w:pPr>
            <w:r>
              <w:rPr>
                <w:rFonts w:ascii="Arial" w:hAnsi="Arial" w:cs="Arial"/>
                <w:color w:val="000000"/>
                <w:sz w:val="14"/>
                <w:szCs w:val="14"/>
              </w:rPr>
              <w:lastRenderedPageBreak/>
              <w:t>c) […………..…]</w:t>
            </w:r>
            <w:r>
              <w:rPr>
                <w:rFonts w:ascii="Arial" w:hAnsi="Arial" w:cs="Arial"/>
                <w:color w:val="000000"/>
                <w:sz w:val="14"/>
                <w:szCs w:val="14"/>
              </w:rPr>
              <w:br/>
            </w:r>
            <w:r>
              <w:rPr>
                <w:rFonts w:ascii="Arial" w:hAnsi="Arial" w:cs="Arial"/>
                <w:color w:val="000000"/>
                <w:sz w:val="14"/>
                <w:szCs w:val="14"/>
              </w:rPr>
              <w:br/>
              <w:t>d) [ ] Sì [ ] No</w:t>
            </w:r>
          </w:p>
          <w:p w14:paraId="348C3B68" w14:textId="77777777" w:rsidR="00A23B3E" w:rsidRDefault="00A23B3E">
            <w:pPr>
              <w:pStyle w:val="Text1"/>
              <w:ind w:left="0"/>
              <w:rPr>
                <w:rFonts w:ascii="Arial" w:hAnsi="Arial" w:cs="Arial"/>
                <w:color w:val="FF0000"/>
                <w:sz w:val="14"/>
                <w:szCs w:val="14"/>
                <w:highlight w:val="yellow"/>
              </w:rPr>
            </w:pPr>
          </w:p>
          <w:p w14:paraId="02CFD1A9" w14:textId="77777777" w:rsidR="00A23B3E" w:rsidRDefault="00A23B3E">
            <w:pPr>
              <w:pStyle w:val="Text1"/>
              <w:ind w:left="0"/>
              <w:rPr>
                <w:rFonts w:ascii="Arial" w:hAnsi="Arial" w:cs="Arial"/>
                <w:color w:val="FF0000"/>
                <w:sz w:val="14"/>
                <w:szCs w:val="14"/>
                <w:highlight w:val="yellow"/>
              </w:rPr>
            </w:pPr>
          </w:p>
          <w:p w14:paraId="79AB01CE" w14:textId="77777777" w:rsidR="00A23B3E" w:rsidRDefault="00A23B3E">
            <w:pPr>
              <w:pStyle w:val="Text1"/>
              <w:ind w:left="0"/>
              <w:rPr>
                <w:rFonts w:ascii="Arial" w:hAnsi="Arial" w:cs="Arial"/>
                <w:sz w:val="14"/>
                <w:szCs w:val="14"/>
              </w:rPr>
            </w:pPr>
          </w:p>
          <w:p w14:paraId="30712BA2" w14:textId="77777777" w:rsidR="00A23B3E" w:rsidRDefault="00A23B3E">
            <w:pPr>
              <w:pStyle w:val="Text1"/>
              <w:ind w:left="0"/>
              <w:rPr>
                <w:rFonts w:ascii="Arial" w:hAnsi="Arial" w:cs="Arial"/>
                <w:sz w:val="14"/>
                <w:szCs w:val="14"/>
              </w:rPr>
            </w:pPr>
          </w:p>
          <w:p w14:paraId="00A3B0B6" w14:textId="77777777" w:rsidR="001F35A9" w:rsidRDefault="001F35A9">
            <w:pPr>
              <w:pStyle w:val="Text1"/>
              <w:ind w:left="0"/>
              <w:rPr>
                <w:rFonts w:ascii="Arial" w:hAnsi="Arial" w:cs="Arial"/>
                <w:sz w:val="14"/>
                <w:szCs w:val="14"/>
              </w:rPr>
            </w:pPr>
          </w:p>
          <w:p w14:paraId="22BED4D7" w14:textId="77777777" w:rsidR="00A23B3E" w:rsidRDefault="00A23B3E">
            <w:pPr>
              <w:pStyle w:val="Text1"/>
              <w:ind w:left="0"/>
              <w:rPr>
                <w:rFonts w:ascii="Arial" w:hAnsi="Arial" w:cs="Arial"/>
                <w:sz w:val="14"/>
                <w:szCs w:val="14"/>
              </w:rPr>
            </w:pPr>
            <w:r>
              <w:rPr>
                <w:rFonts w:ascii="Arial" w:hAnsi="Arial" w:cs="Arial"/>
                <w:sz w:val="14"/>
                <w:szCs w:val="14"/>
              </w:rPr>
              <w:t>e) [ ]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14:paraId="0DF801B8" w14:textId="77777777" w:rsidR="00A23B3E" w:rsidRDefault="00A23B3E" w:rsidP="005309A4">
            <w:pPr>
              <w:pStyle w:val="Text1"/>
              <w:spacing w:before="0"/>
              <w:ind w:left="0"/>
            </w:pPr>
            <w:r>
              <w:rPr>
                <w:rFonts w:ascii="Arial" w:hAnsi="Arial" w:cs="Arial"/>
                <w:sz w:val="14"/>
                <w:szCs w:val="14"/>
              </w:rPr>
              <w:t>[………..…][…………][……….…][……….…]</w:t>
            </w:r>
          </w:p>
        </w:tc>
      </w:tr>
      <w:tr w:rsidR="00A23B3E" w14:paraId="7C95D891"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2D4FF8D" w14:textId="77777777" w:rsidR="00A23B3E" w:rsidRDefault="00A23B3E">
            <w:r>
              <w:rPr>
                <w:rFonts w:ascii="Arial" w:hAnsi="Arial" w:cs="Arial"/>
                <w:b/>
                <w:sz w:val="15"/>
                <w:szCs w:val="15"/>
              </w:rPr>
              <w:lastRenderedPageBreak/>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05CA0EA" w14:textId="77777777" w:rsidR="00A23B3E" w:rsidRDefault="00A23B3E">
            <w:pPr>
              <w:pStyle w:val="Text1"/>
              <w:ind w:left="0"/>
            </w:pPr>
            <w:r>
              <w:rPr>
                <w:rFonts w:ascii="Arial" w:hAnsi="Arial" w:cs="Arial"/>
                <w:b/>
                <w:sz w:val="15"/>
                <w:szCs w:val="15"/>
              </w:rPr>
              <w:t>Risposta:</w:t>
            </w:r>
          </w:p>
        </w:tc>
      </w:tr>
      <w:tr w:rsidR="00A23B3E" w14:paraId="779488D2"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BA22F49" w14:textId="77777777" w:rsidR="00A23B3E" w:rsidRPr="00A52383" w:rsidRDefault="00A23B3E">
            <w:pPr>
              <w:pStyle w:val="Text1"/>
              <w:ind w:left="0"/>
              <w:rPr>
                <w:b/>
              </w:rPr>
            </w:pPr>
            <w:r w:rsidRPr="00A52383">
              <w:rPr>
                <w:rFonts w:ascii="Arial" w:hAnsi="Arial" w:cs="Arial"/>
                <w:b/>
                <w:sz w:val="14"/>
                <w:szCs w:val="14"/>
              </w:rPr>
              <w:t>L'operatore economico partecipa alla procedura di appalto insieme ad altri (</w:t>
            </w:r>
            <w:r w:rsidRPr="00A52383">
              <w:rPr>
                <w:rStyle w:val="Rimandonotaapidipagina"/>
                <w:rFonts w:ascii="Arial" w:hAnsi="Arial" w:cs="Arial"/>
                <w:b/>
                <w:sz w:val="14"/>
                <w:szCs w:val="14"/>
              </w:rPr>
              <w:footnoteReference w:id="9"/>
            </w:r>
            <w:r w:rsidRPr="00A52383">
              <w:rPr>
                <w:rFonts w:ascii="Arial" w:hAnsi="Arial" w:cs="Arial"/>
                <w:b/>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7FCC814" w14:textId="77777777" w:rsidR="00A23B3E" w:rsidRPr="00A52383" w:rsidRDefault="00A23B3E">
            <w:pPr>
              <w:pStyle w:val="Text1"/>
              <w:ind w:left="0"/>
              <w:rPr>
                <w:b/>
              </w:rPr>
            </w:pPr>
            <w:r w:rsidRPr="00A52383">
              <w:rPr>
                <w:rFonts w:ascii="Arial" w:hAnsi="Arial" w:cs="Arial"/>
                <w:b/>
                <w:sz w:val="15"/>
                <w:szCs w:val="15"/>
              </w:rPr>
              <w:t>[ ] Sì [ ] No</w:t>
            </w:r>
          </w:p>
        </w:tc>
      </w:tr>
      <w:tr w:rsidR="00A23B3E" w14:paraId="153874E4" w14:textId="77777777"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14:paraId="1851CD2A" w14:textId="77777777"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14:paraId="6AFF5E95"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1E8FDE2" w14:textId="77777777"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14:paraId="5260A3A3" w14:textId="77777777"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del Codice  (capofila, responsabile di compi</w:t>
            </w:r>
            <w:r w:rsidR="001F35A9" w:rsidRPr="003A443E">
              <w:rPr>
                <w:rFonts w:ascii="Arial" w:hAnsi="Arial" w:cs="Arial"/>
                <w:color w:val="000000"/>
                <w:sz w:val="14"/>
                <w:szCs w:val="14"/>
              </w:rPr>
              <w:t xml:space="preserve">ti </w:t>
            </w:r>
            <w:proofErr w:type="spellStart"/>
            <w:r w:rsidR="001F35A9" w:rsidRPr="003A443E">
              <w:rPr>
                <w:rFonts w:ascii="Arial" w:hAnsi="Arial" w:cs="Arial"/>
                <w:color w:val="000000"/>
                <w:sz w:val="14"/>
                <w:szCs w:val="14"/>
              </w:rPr>
              <w:t>specifici,ecc</w:t>
            </w:r>
            <w:proofErr w:type="spellEnd"/>
            <w:r w:rsidR="001F35A9" w:rsidRPr="003A443E">
              <w:rPr>
                <w:rFonts w:ascii="Arial" w:hAnsi="Arial" w:cs="Arial"/>
                <w:color w:val="000000"/>
                <w:sz w:val="14"/>
                <w:szCs w:val="14"/>
              </w:rPr>
              <w:t>.</w:t>
            </w:r>
            <w:r w:rsidRPr="003A443E">
              <w:rPr>
                <w:rFonts w:ascii="Arial" w:hAnsi="Arial" w:cs="Arial"/>
                <w:color w:val="000000"/>
                <w:sz w:val="14"/>
                <w:szCs w:val="14"/>
              </w:rPr>
              <w:t>):</w:t>
            </w:r>
          </w:p>
          <w:p w14:paraId="60728A91" w14:textId="77777777" w:rsidR="00A23B3E" w:rsidRPr="003A443E" w:rsidRDefault="00A23B3E">
            <w:pPr>
              <w:pStyle w:val="Text1"/>
              <w:spacing w:before="0" w:after="0"/>
              <w:ind w:left="284"/>
              <w:rPr>
                <w:rFonts w:ascii="Arial" w:hAnsi="Arial" w:cs="Arial"/>
                <w:color w:val="000000"/>
                <w:sz w:val="14"/>
                <w:szCs w:val="14"/>
              </w:rPr>
            </w:pPr>
          </w:p>
          <w:p w14:paraId="253ABB2A" w14:textId="77777777"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14:paraId="592AEF9B" w14:textId="77777777"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14:paraId="5F36F3BC" w14:textId="77777777" w:rsidR="00A23B3E" w:rsidRPr="003A443E" w:rsidRDefault="00A23B3E">
            <w:pPr>
              <w:pStyle w:val="Text1"/>
              <w:spacing w:before="0" w:after="0"/>
              <w:ind w:left="0"/>
              <w:rPr>
                <w:rFonts w:ascii="Arial" w:hAnsi="Arial" w:cs="Arial"/>
                <w:b/>
                <w:color w:val="000000"/>
                <w:sz w:val="14"/>
                <w:szCs w:val="14"/>
              </w:rPr>
            </w:pPr>
          </w:p>
          <w:p w14:paraId="5A3158C0" w14:textId="77777777" w:rsidR="00A23B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 xml:space="preserve">d)  Se pertinente, indicare la denominazione degli operatori economici facenti parte di un consorzio di cui all’art. 45, comma 2, lett.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di cui all’articolo 46, comma 1, lett.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p w14:paraId="32269558" w14:textId="77777777" w:rsidR="00304BF7" w:rsidRDefault="00304BF7" w:rsidP="001F35A9">
            <w:pPr>
              <w:pStyle w:val="Text1"/>
              <w:spacing w:before="0" w:after="0"/>
              <w:ind w:left="284" w:hanging="284"/>
              <w:jc w:val="both"/>
              <w:rPr>
                <w:rFonts w:ascii="Arial" w:hAnsi="Arial" w:cs="Arial"/>
                <w:color w:val="000000"/>
                <w:sz w:val="14"/>
                <w:szCs w:val="14"/>
              </w:rPr>
            </w:pPr>
          </w:p>
          <w:p w14:paraId="0D3C1169" w14:textId="77777777" w:rsidR="00304BF7" w:rsidRPr="00435EBB" w:rsidRDefault="00435EBB" w:rsidP="001F35A9">
            <w:pPr>
              <w:pStyle w:val="Text1"/>
              <w:spacing w:before="0" w:after="0"/>
              <w:ind w:left="284" w:hanging="284"/>
              <w:jc w:val="both"/>
              <w:rPr>
                <w:rFonts w:ascii="Arial" w:hAnsi="Arial" w:cs="Arial"/>
                <w:color w:val="000000"/>
                <w:sz w:val="15"/>
                <w:szCs w:val="15"/>
                <w:lang w:val="en-US"/>
              </w:rPr>
            </w:pPr>
            <w:r w:rsidRPr="00435EBB">
              <w:rPr>
                <w:rFonts w:ascii="Arial" w:hAnsi="Arial" w:cs="Arial"/>
                <w:b/>
                <w:color w:val="000000"/>
                <w:sz w:val="16"/>
                <w:szCs w:val="16"/>
                <w:lang w:val="en-US"/>
              </w:rPr>
              <w:t xml:space="preserve">(*) </w:t>
            </w:r>
            <w:r w:rsidRPr="00435EBB">
              <w:rPr>
                <w:rFonts w:ascii="Arial" w:hAnsi="Arial" w:cs="Arial"/>
                <w:color w:val="000000"/>
                <w:sz w:val="14"/>
                <w:szCs w:val="14"/>
                <w:lang w:val="en-US"/>
              </w:rPr>
              <w:t xml:space="preserve">art. 48, c. 4, del </w:t>
            </w:r>
            <w:proofErr w:type="spellStart"/>
            <w:r w:rsidRPr="00435EBB">
              <w:rPr>
                <w:rFonts w:ascii="Arial" w:hAnsi="Arial" w:cs="Arial"/>
                <w:color w:val="000000"/>
                <w:sz w:val="14"/>
                <w:szCs w:val="14"/>
                <w:lang w:val="en-US"/>
              </w:rPr>
              <w:t>D.lgs</w:t>
            </w:r>
            <w:proofErr w:type="spellEnd"/>
            <w:r w:rsidRPr="00435EBB">
              <w:rPr>
                <w:rFonts w:ascii="Arial" w:hAnsi="Arial" w:cs="Arial"/>
                <w:color w:val="000000"/>
                <w:sz w:val="14"/>
                <w:szCs w:val="14"/>
                <w:lang w:val="en-US"/>
              </w:rPr>
              <w:t xml:space="preserve"> 50/2016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474A4B6" w14:textId="77777777" w:rsidR="00A23B3E" w:rsidRPr="00435EBB" w:rsidRDefault="00A23B3E">
            <w:pPr>
              <w:pStyle w:val="Text1"/>
              <w:spacing w:before="0" w:after="0"/>
              <w:ind w:left="0"/>
              <w:rPr>
                <w:rFonts w:ascii="Arial" w:hAnsi="Arial" w:cs="Arial"/>
                <w:color w:val="000000"/>
                <w:sz w:val="15"/>
                <w:szCs w:val="15"/>
                <w:lang w:val="en-US"/>
              </w:rPr>
            </w:pPr>
          </w:p>
          <w:p w14:paraId="19DFC378" w14:textId="77777777" w:rsidR="00A23B3E" w:rsidRPr="00435EBB" w:rsidRDefault="00A23B3E">
            <w:pPr>
              <w:pStyle w:val="Text1"/>
              <w:spacing w:before="0" w:after="0"/>
              <w:ind w:left="0"/>
              <w:rPr>
                <w:rFonts w:ascii="Arial" w:hAnsi="Arial" w:cs="Arial"/>
                <w:color w:val="000000"/>
                <w:sz w:val="15"/>
                <w:szCs w:val="15"/>
                <w:lang w:val="en-US"/>
              </w:rPr>
            </w:pPr>
          </w:p>
          <w:p w14:paraId="385A94E8" w14:textId="77777777"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r w:rsidR="00304BF7">
              <w:rPr>
                <w:rFonts w:ascii="Arial" w:hAnsi="Arial" w:cs="Arial"/>
                <w:color w:val="000000"/>
                <w:sz w:val="15"/>
                <w:szCs w:val="15"/>
              </w:rPr>
              <w:t>(*)</w:t>
            </w:r>
            <w:r w:rsidRPr="003A443E">
              <w:rPr>
                <w:rFonts w:ascii="Arial" w:hAnsi="Arial" w:cs="Arial"/>
                <w:color w:val="000000"/>
                <w:sz w:val="15"/>
                <w:szCs w:val="15"/>
              </w:rPr>
              <w:br/>
            </w:r>
          </w:p>
          <w:p w14:paraId="060F589C" w14:textId="77777777" w:rsidR="00A23B3E" w:rsidRPr="003A443E" w:rsidRDefault="00A23B3E">
            <w:pPr>
              <w:pStyle w:val="Text1"/>
              <w:spacing w:before="0" w:after="0"/>
              <w:ind w:left="0"/>
              <w:rPr>
                <w:rFonts w:ascii="Arial" w:hAnsi="Arial" w:cs="Arial"/>
                <w:color w:val="000000"/>
                <w:sz w:val="15"/>
                <w:szCs w:val="15"/>
              </w:rPr>
            </w:pPr>
          </w:p>
          <w:p w14:paraId="15C7015C" w14:textId="77777777"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r w:rsidRPr="003A443E">
              <w:rPr>
                <w:rFonts w:ascii="Arial" w:hAnsi="Arial" w:cs="Arial"/>
                <w:color w:val="000000"/>
                <w:sz w:val="15"/>
                <w:szCs w:val="15"/>
              </w:rPr>
              <w:br/>
            </w:r>
          </w:p>
          <w:p w14:paraId="0E8BF21A" w14:textId="77777777"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
          <w:p w14:paraId="29D39475" w14:textId="77777777" w:rsidR="00A23B3E" w:rsidRPr="003A443E" w:rsidRDefault="00A23B3E">
            <w:pPr>
              <w:pStyle w:val="Text1"/>
              <w:spacing w:before="0" w:after="0"/>
              <w:ind w:left="0"/>
              <w:rPr>
                <w:rFonts w:ascii="Arial" w:hAnsi="Arial" w:cs="Arial"/>
                <w:color w:val="000000"/>
                <w:sz w:val="15"/>
                <w:szCs w:val="15"/>
              </w:rPr>
            </w:pPr>
          </w:p>
          <w:p w14:paraId="34F30B25" w14:textId="77777777" w:rsidR="00A23B3E" w:rsidRPr="003A443E" w:rsidRDefault="00A23B3E">
            <w:pPr>
              <w:pStyle w:val="Text1"/>
              <w:spacing w:before="0" w:after="0"/>
              <w:ind w:left="0"/>
              <w:rPr>
                <w:color w:val="000000"/>
              </w:rPr>
            </w:pPr>
            <w:r w:rsidRPr="003A443E">
              <w:rPr>
                <w:rFonts w:ascii="Arial" w:hAnsi="Arial" w:cs="Arial"/>
                <w:color w:val="000000"/>
                <w:sz w:val="15"/>
                <w:szCs w:val="15"/>
              </w:rPr>
              <w:t>d): [……</w:t>
            </w:r>
            <w:r w:rsidR="003E7810">
              <w:rPr>
                <w:rFonts w:ascii="Arial" w:hAnsi="Arial" w:cs="Arial"/>
                <w:color w:val="000000"/>
                <w:sz w:val="15"/>
                <w:szCs w:val="15"/>
              </w:rPr>
              <w:t>.</w:t>
            </w:r>
            <w:r w:rsidRPr="003A443E">
              <w:rPr>
                <w:rFonts w:ascii="Arial" w:hAnsi="Arial" w:cs="Arial"/>
                <w:color w:val="000000"/>
                <w:sz w:val="15"/>
                <w:szCs w:val="15"/>
              </w:rPr>
              <w:t>……….]</w:t>
            </w:r>
          </w:p>
        </w:tc>
      </w:tr>
      <w:tr w:rsidR="00A23B3E" w14:paraId="00386157"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1DC79A8" w14:textId="77777777" w:rsidR="00A23B3E" w:rsidRDefault="00A23B3E">
            <w:pPr>
              <w:pStyle w:val="Text1"/>
              <w:ind w:left="0"/>
            </w:pPr>
            <w:r>
              <w:rPr>
                <w:rFonts w:ascii="Arial" w:hAnsi="Arial" w:cs="Arial"/>
                <w:b/>
                <w:sz w:val="15"/>
                <w:szCs w:val="15"/>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23401DD" w14:textId="77777777" w:rsidR="00A23B3E" w:rsidRDefault="00A23B3E">
            <w:pPr>
              <w:pStyle w:val="Text1"/>
              <w:ind w:left="0"/>
            </w:pPr>
            <w:r>
              <w:rPr>
                <w:rFonts w:ascii="Arial" w:hAnsi="Arial" w:cs="Arial"/>
                <w:b/>
                <w:sz w:val="15"/>
                <w:szCs w:val="15"/>
              </w:rPr>
              <w:t>Risposta:</w:t>
            </w:r>
          </w:p>
        </w:tc>
      </w:tr>
      <w:tr w:rsidR="00A23B3E" w14:paraId="1CBF04A5"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DFB0938" w14:textId="77777777" w:rsidR="00A23B3E" w:rsidRDefault="00A23B3E">
            <w:pPr>
              <w:pStyle w:val="Text1"/>
              <w:spacing w:after="0"/>
              <w:ind w:left="0"/>
            </w:pPr>
            <w:r>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29D6F2D" w14:textId="77777777" w:rsidR="00A23B3E" w:rsidRDefault="00A23B3E">
            <w:pPr>
              <w:pStyle w:val="Text1"/>
              <w:ind w:left="0"/>
            </w:pPr>
            <w:r>
              <w:rPr>
                <w:rFonts w:ascii="Arial" w:hAnsi="Arial" w:cs="Arial"/>
                <w:sz w:val="15"/>
                <w:szCs w:val="15"/>
              </w:rPr>
              <w:t>[   ]</w:t>
            </w:r>
          </w:p>
        </w:tc>
      </w:tr>
    </w:tbl>
    <w:p w14:paraId="6721FE30" w14:textId="77777777" w:rsidR="00A23B3E" w:rsidRPr="00AA5F93" w:rsidRDefault="00A23B3E">
      <w:pPr>
        <w:pStyle w:val="SectionTitle"/>
        <w:spacing w:before="0" w:after="0"/>
        <w:jc w:val="both"/>
        <w:rPr>
          <w:rFonts w:ascii="Arial" w:hAnsi="Arial" w:cs="Arial"/>
          <w:b w:val="0"/>
          <w:caps/>
          <w:sz w:val="10"/>
          <w:szCs w:val="10"/>
        </w:rPr>
      </w:pPr>
    </w:p>
    <w:p w14:paraId="1E2165E2" w14:textId="77777777" w:rsidR="00A23B3E" w:rsidRPr="00AA5F93" w:rsidRDefault="00A23B3E">
      <w:pPr>
        <w:pStyle w:val="SectionTitle"/>
        <w:spacing w:before="0" w:after="0"/>
        <w:jc w:val="both"/>
        <w:rPr>
          <w:rFonts w:ascii="Arial" w:hAnsi="Arial" w:cs="Arial"/>
          <w:b w:val="0"/>
          <w:caps/>
          <w:sz w:val="12"/>
          <w:szCs w:val="12"/>
        </w:rPr>
      </w:pPr>
    </w:p>
    <w:p w14:paraId="024E5EE7" w14:textId="77777777"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14:paraId="139B888E" w14:textId="77777777"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4872AF4E"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0D271C0" w14:textId="77777777"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462AC24" w14:textId="77777777" w:rsidR="00A23B3E" w:rsidRDefault="00A23B3E">
            <w:r>
              <w:rPr>
                <w:rFonts w:ascii="Arial" w:hAnsi="Arial" w:cs="Arial"/>
                <w:b/>
                <w:sz w:val="15"/>
                <w:szCs w:val="15"/>
              </w:rPr>
              <w:t>Risposta:</w:t>
            </w:r>
          </w:p>
        </w:tc>
      </w:tr>
      <w:tr w:rsidR="00A23B3E" w14:paraId="76EEEAE8"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2BC0F16" w14:textId="77777777"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39BB155" w14:textId="77777777" w:rsidR="00A23B3E" w:rsidRDefault="00A23B3E">
            <w:pPr>
              <w:spacing w:after="0"/>
            </w:pPr>
            <w:r>
              <w:rPr>
                <w:rFonts w:ascii="Arial" w:hAnsi="Arial" w:cs="Arial"/>
                <w:sz w:val="14"/>
                <w:szCs w:val="14"/>
              </w:rPr>
              <w:t>[…………….];</w:t>
            </w:r>
            <w:r>
              <w:rPr>
                <w:rFonts w:ascii="Arial" w:hAnsi="Arial" w:cs="Arial"/>
                <w:sz w:val="14"/>
                <w:szCs w:val="14"/>
              </w:rPr>
              <w:br/>
              <w:t>[…………….]</w:t>
            </w:r>
          </w:p>
        </w:tc>
      </w:tr>
      <w:tr w:rsidR="00A23B3E" w14:paraId="580B4166"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6B6CF1A" w14:textId="77777777"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E33E5FE" w14:textId="77777777" w:rsidR="00A23B3E" w:rsidRDefault="00A23B3E">
            <w:r>
              <w:rPr>
                <w:rFonts w:ascii="Arial" w:hAnsi="Arial" w:cs="Arial"/>
                <w:sz w:val="14"/>
                <w:szCs w:val="14"/>
              </w:rPr>
              <w:t>[………….…]</w:t>
            </w:r>
          </w:p>
        </w:tc>
      </w:tr>
      <w:tr w:rsidR="00A23B3E" w14:paraId="625B568F"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2D8D746" w14:textId="77777777"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3C75D84" w14:textId="77777777" w:rsidR="00A23B3E" w:rsidRDefault="00A23B3E">
            <w:pPr>
              <w:spacing w:after="0"/>
            </w:pPr>
            <w:r>
              <w:rPr>
                <w:rFonts w:ascii="Arial" w:hAnsi="Arial" w:cs="Arial"/>
                <w:sz w:val="14"/>
                <w:szCs w:val="14"/>
              </w:rPr>
              <w:t>[………….…]</w:t>
            </w:r>
          </w:p>
        </w:tc>
      </w:tr>
      <w:tr w:rsidR="00A23B3E" w14:paraId="3C3952D2"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514A255" w14:textId="77777777"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3A496C8" w14:textId="77777777" w:rsidR="00A23B3E" w:rsidRDefault="00A23B3E">
            <w:r>
              <w:rPr>
                <w:rFonts w:ascii="Arial" w:hAnsi="Arial" w:cs="Arial"/>
                <w:sz w:val="14"/>
                <w:szCs w:val="14"/>
              </w:rPr>
              <w:t>[………….…]</w:t>
            </w:r>
          </w:p>
        </w:tc>
      </w:tr>
      <w:tr w:rsidR="00A23B3E" w14:paraId="7D19BC5D"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E2B05CC" w14:textId="77777777"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38A5633" w14:textId="77777777" w:rsidR="00A23B3E" w:rsidRDefault="00A23B3E">
            <w:r>
              <w:rPr>
                <w:rFonts w:ascii="Arial" w:hAnsi="Arial" w:cs="Arial"/>
                <w:sz w:val="14"/>
                <w:szCs w:val="14"/>
              </w:rPr>
              <w:t>[…………….]</w:t>
            </w:r>
          </w:p>
        </w:tc>
      </w:tr>
      <w:tr w:rsidR="00A23B3E" w14:paraId="0C57192E"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F5C33D2" w14:textId="77777777" w:rsidR="00A23B3E" w:rsidRDefault="00A23B3E">
            <w:pPr>
              <w:spacing w:before="40" w:after="40"/>
            </w:pPr>
            <w:r>
              <w:rPr>
                <w:rFonts w:ascii="Arial" w:hAnsi="Arial" w:cs="Arial"/>
                <w:sz w:val="14"/>
                <w:szCs w:val="14"/>
              </w:rPr>
              <w:lastRenderedPageBreak/>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F3CD8D3" w14:textId="77777777" w:rsidR="00A23B3E" w:rsidRDefault="00A23B3E">
            <w:r>
              <w:rPr>
                <w:rFonts w:ascii="Arial" w:hAnsi="Arial" w:cs="Arial"/>
                <w:sz w:val="14"/>
                <w:szCs w:val="14"/>
              </w:rPr>
              <w:t>[………….…]</w:t>
            </w:r>
          </w:p>
        </w:tc>
      </w:tr>
    </w:tbl>
    <w:p w14:paraId="046DBD60" w14:textId="77777777" w:rsidR="00A23B3E" w:rsidRPr="00435EBB" w:rsidRDefault="00A23B3E" w:rsidP="00FB3543">
      <w:pPr>
        <w:pStyle w:val="SectionTitle"/>
        <w:spacing w:after="0"/>
        <w:rPr>
          <w:rFonts w:ascii="Arial" w:hAnsi="Arial" w:cs="Arial"/>
          <w:b w:val="0"/>
          <w:smallCaps w:val="0"/>
          <w:color w:val="000000"/>
          <w:sz w:val="16"/>
          <w:szCs w:val="16"/>
        </w:rPr>
      </w:pPr>
      <w:r w:rsidRPr="00435EBB">
        <w:rPr>
          <w:rFonts w:ascii="Arial" w:hAnsi="Arial" w:cs="Arial"/>
          <w:b w:val="0"/>
          <w:caps/>
          <w:sz w:val="16"/>
          <w:szCs w:val="16"/>
        </w:rPr>
        <w:t xml:space="preserve">C: Informazioni sull'affidamento SULLE Capacità di altri </w:t>
      </w:r>
      <w:r w:rsidRPr="00435EBB">
        <w:rPr>
          <w:rFonts w:ascii="Arial" w:hAnsi="Arial" w:cs="Arial"/>
          <w:b w:val="0"/>
          <w:caps/>
          <w:color w:val="000000"/>
          <w:sz w:val="16"/>
          <w:szCs w:val="16"/>
        </w:rPr>
        <w:t>soggetti (</w:t>
      </w:r>
      <w:r w:rsidRPr="00435EBB">
        <w:rPr>
          <w:rFonts w:ascii="Arial" w:hAnsi="Arial" w:cs="Arial"/>
          <w:b w:val="0"/>
          <w:smallCaps w:val="0"/>
          <w:color w:val="000000"/>
          <w:sz w:val="16"/>
          <w:szCs w:val="16"/>
        </w:rPr>
        <w:t>Articolo 89 del Codice - Avvalimento)</w:t>
      </w:r>
    </w:p>
    <w:p w14:paraId="0106C02E" w14:textId="77777777" w:rsidR="00435EBB" w:rsidRPr="00435EBB" w:rsidRDefault="00435EBB" w:rsidP="00FB3543">
      <w:pPr>
        <w:pStyle w:val="SectionTitle"/>
        <w:spacing w:after="0"/>
        <w:rPr>
          <w:rFonts w:ascii="Arial" w:hAnsi="Arial" w:cs="Arial"/>
          <w:color w:val="000000"/>
          <w:sz w:val="15"/>
          <w:szCs w:val="15"/>
        </w:rPr>
      </w:pP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3A443E" w14:paraId="3442C621"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B074FF1" w14:textId="77777777"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292C956" w14:textId="77777777" w:rsidR="00A23B3E" w:rsidRPr="003A443E" w:rsidRDefault="00A23B3E">
            <w:pPr>
              <w:rPr>
                <w:color w:val="000000"/>
              </w:rPr>
            </w:pPr>
            <w:r w:rsidRPr="003A443E">
              <w:rPr>
                <w:rFonts w:ascii="Arial" w:hAnsi="Arial" w:cs="Arial"/>
                <w:b/>
                <w:color w:val="000000"/>
                <w:sz w:val="15"/>
                <w:szCs w:val="15"/>
              </w:rPr>
              <w:t>Risposta:</w:t>
            </w:r>
          </w:p>
        </w:tc>
      </w:tr>
      <w:tr w:rsidR="00A23B3E" w:rsidRPr="003A443E" w14:paraId="782C66CE"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0B7AA52" w14:textId="77777777" w:rsidR="00A23B3E" w:rsidRPr="00A52383" w:rsidRDefault="00A23B3E">
            <w:pPr>
              <w:rPr>
                <w:rFonts w:ascii="Arial" w:hAnsi="Arial" w:cs="Arial"/>
                <w:b/>
                <w:iCs/>
                <w:color w:val="000000"/>
                <w:sz w:val="14"/>
                <w:szCs w:val="14"/>
              </w:rPr>
            </w:pPr>
            <w:r w:rsidRPr="00A52383">
              <w:rPr>
                <w:rFonts w:ascii="Arial" w:hAnsi="Arial" w:cs="Arial"/>
                <w:b/>
                <w:color w:val="000000"/>
                <w:sz w:val="14"/>
                <w:szCs w:val="14"/>
              </w:rPr>
              <w:t>L'operatore economico fa affidamento sulle capacità di altri soggetti per soddisfare i criteri di selezione della parte IV e rispettare i criteri e le regole (eventuali) della parte V?</w:t>
            </w:r>
          </w:p>
          <w:p w14:paraId="210DC676" w14:textId="77777777"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14:paraId="288358F6" w14:textId="77777777"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14:paraId="51F8AE45" w14:textId="77777777"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C42678B" w14:textId="77777777" w:rsidR="00A23B3E" w:rsidRPr="00A52383" w:rsidRDefault="00A23B3E">
            <w:pPr>
              <w:rPr>
                <w:rFonts w:ascii="Arial" w:hAnsi="Arial" w:cs="Arial"/>
                <w:b/>
                <w:color w:val="000000"/>
                <w:sz w:val="15"/>
                <w:szCs w:val="15"/>
              </w:rPr>
            </w:pPr>
            <w:r w:rsidRPr="00A52383">
              <w:rPr>
                <w:rFonts w:ascii="Arial" w:hAnsi="Arial" w:cs="Arial"/>
                <w:b/>
                <w:color w:val="000000"/>
                <w:sz w:val="15"/>
                <w:szCs w:val="15"/>
              </w:rPr>
              <w:t>[ ]Sì [ ]No</w:t>
            </w:r>
          </w:p>
          <w:p w14:paraId="2A8B12D1" w14:textId="77777777" w:rsidR="00A23B3E" w:rsidRDefault="00A23B3E">
            <w:pPr>
              <w:rPr>
                <w:rFonts w:ascii="Arial" w:hAnsi="Arial" w:cs="Arial"/>
                <w:color w:val="000000"/>
                <w:sz w:val="15"/>
                <w:szCs w:val="15"/>
              </w:rPr>
            </w:pPr>
          </w:p>
          <w:p w14:paraId="345DB52B" w14:textId="77777777" w:rsidR="00CA04F3" w:rsidRPr="003A443E" w:rsidRDefault="00CA04F3">
            <w:pPr>
              <w:rPr>
                <w:rFonts w:ascii="Arial" w:hAnsi="Arial" w:cs="Arial"/>
                <w:color w:val="000000"/>
                <w:sz w:val="15"/>
                <w:szCs w:val="15"/>
              </w:rPr>
            </w:pPr>
          </w:p>
          <w:p w14:paraId="09FBF2EA" w14:textId="77777777"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
          <w:p w14:paraId="21A2A8A4" w14:textId="77777777" w:rsidR="00A23B3E" w:rsidRPr="003A443E" w:rsidRDefault="00A23B3E" w:rsidP="00CA04F3">
            <w:pPr>
              <w:spacing w:after="240"/>
              <w:rPr>
                <w:color w:val="000000"/>
              </w:rPr>
            </w:pPr>
            <w:r w:rsidRPr="003A443E">
              <w:rPr>
                <w:rFonts w:ascii="Arial" w:hAnsi="Arial" w:cs="Arial"/>
                <w:color w:val="000000"/>
                <w:sz w:val="14"/>
                <w:szCs w:val="14"/>
              </w:rPr>
              <w:t>[………….…]</w:t>
            </w:r>
          </w:p>
        </w:tc>
      </w:tr>
    </w:tbl>
    <w:p w14:paraId="5A70D4C3" w14:textId="77777777"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14:paraId="359F1448" w14:textId="77777777"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14:paraId="32D9E706" w14:textId="77777777" w:rsidR="00D93877" w:rsidRDefault="00D93877" w:rsidP="00F351F0">
      <w:pPr>
        <w:pStyle w:val="ChapterTitle"/>
        <w:spacing w:before="0" w:after="0"/>
        <w:jc w:val="left"/>
        <w:rPr>
          <w:rFonts w:ascii="Arial" w:hAnsi="Arial" w:cs="Arial"/>
          <w:b w:val="0"/>
          <w:caps/>
          <w:sz w:val="14"/>
          <w:szCs w:val="14"/>
        </w:rPr>
      </w:pPr>
    </w:p>
    <w:p w14:paraId="6C8094FD" w14:textId="77777777" w:rsidR="00A23B3E" w:rsidRPr="00435EBB" w:rsidRDefault="00A23B3E" w:rsidP="00FB3543">
      <w:pPr>
        <w:pStyle w:val="ChapterTitle"/>
        <w:spacing w:before="0" w:after="0"/>
        <w:rPr>
          <w:rFonts w:ascii="Arial" w:hAnsi="Arial" w:cs="Arial"/>
          <w:color w:val="000000"/>
          <w:sz w:val="16"/>
          <w:szCs w:val="16"/>
        </w:rPr>
      </w:pPr>
      <w:r w:rsidRPr="00435EBB">
        <w:rPr>
          <w:rFonts w:ascii="Arial" w:hAnsi="Arial" w:cs="Arial"/>
          <w:b w:val="0"/>
          <w:caps/>
          <w:sz w:val="16"/>
          <w:szCs w:val="16"/>
        </w:rPr>
        <w:t xml:space="preserve">D: Informazioni concernenti i </w:t>
      </w:r>
      <w:r w:rsidRPr="00435EBB">
        <w:rPr>
          <w:rFonts w:ascii="Arial" w:hAnsi="Arial" w:cs="Arial"/>
          <w:b w:val="0"/>
          <w:caps/>
          <w:color w:val="000000"/>
          <w:sz w:val="16"/>
          <w:szCs w:val="16"/>
        </w:rPr>
        <w:t>subappaltatori sulle cui capacità l'operatore economico non fa</w:t>
      </w:r>
      <w:r w:rsidR="00FB3543" w:rsidRPr="00435EBB">
        <w:rPr>
          <w:rFonts w:ascii="Arial" w:hAnsi="Arial" w:cs="Arial"/>
          <w:b w:val="0"/>
          <w:caps/>
          <w:color w:val="000000"/>
          <w:sz w:val="16"/>
          <w:szCs w:val="16"/>
        </w:rPr>
        <w:t xml:space="preserve"> </w:t>
      </w:r>
      <w:r w:rsidRPr="00435EBB">
        <w:rPr>
          <w:rFonts w:ascii="Arial" w:hAnsi="Arial" w:cs="Arial"/>
          <w:b w:val="0"/>
          <w:caps/>
          <w:color w:val="000000"/>
          <w:sz w:val="16"/>
          <w:szCs w:val="16"/>
        </w:rPr>
        <w:t xml:space="preserve"> affidamento (</w:t>
      </w:r>
      <w:r w:rsidRPr="00435EBB">
        <w:rPr>
          <w:rFonts w:ascii="Arial" w:hAnsi="Arial" w:cs="Arial"/>
          <w:b w:val="0"/>
          <w:smallCaps/>
          <w:color w:val="000000"/>
          <w:sz w:val="16"/>
          <w:szCs w:val="16"/>
        </w:rPr>
        <w:t>Articolo 105 del Codice - Subappalto)</w:t>
      </w:r>
    </w:p>
    <w:p w14:paraId="1BE09683" w14:textId="77777777"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14:paraId="38979A4C" w14:textId="77777777"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1FAE8F3" w14:textId="77777777"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61C75F15" w14:textId="77777777" w:rsidR="00A23B3E" w:rsidRDefault="00A23B3E">
            <w:r>
              <w:rPr>
                <w:rFonts w:ascii="Arial" w:hAnsi="Arial" w:cs="Arial"/>
                <w:b/>
                <w:sz w:val="15"/>
                <w:szCs w:val="15"/>
              </w:rPr>
              <w:t>Risposta:</w:t>
            </w:r>
          </w:p>
        </w:tc>
      </w:tr>
      <w:tr w:rsidR="000953DC" w:rsidRPr="003A443E" w14:paraId="54AB25E1" w14:textId="77777777"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B071E24" w14:textId="77777777" w:rsidR="00A23B3E" w:rsidRPr="003A443E" w:rsidRDefault="00A23B3E">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14:paraId="4B1C1E53" w14:textId="77777777"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14:paraId="10C4286D" w14:textId="77777777"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14:paraId="504FA202" w14:textId="77777777" w:rsidR="00A23B3E" w:rsidRPr="003A443E" w:rsidRDefault="00A23B3E" w:rsidP="00FB3543">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1A06FA59" w14:textId="77777777" w:rsidR="00A23B3E" w:rsidRPr="003A443E" w:rsidRDefault="00A23B3E">
            <w:pPr>
              <w:rPr>
                <w:rFonts w:ascii="Arial" w:hAnsi="Arial" w:cs="Arial"/>
                <w:b/>
                <w:color w:val="000000"/>
                <w:sz w:val="15"/>
                <w:szCs w:val="15"/>
              </w:rPr>
            </w:pPr>
            <w:r w:rsidRPr="003A443E">
              <w:rPr>
                <w:rFonts w:ascii="Arial" w:hAnsi="Arial" w:cs="Arial"/>
                <w:color w:val="000000"/>
                <w:sz w:val="15"/>
                <w:szCs w:val="15"/>
              </w:rPr>
              <w:t>[ ]Sì [ ]No</w:t>
            </w:r>
            <w:r w:rsidRPr="003A443E">
              <w:rPr>
                <w:rFonts w:ascii="Arial" w:hAnsi="Arial" w:cs="Arial"/>
                <w:color w:val="000000"/>
                <w:sz w:val="15"/>
                <w:szCs w:val="15"/>
              </w:rPr>
              <w:br/>
            </w:r>
          </w:p>
          <w:p w14:paraId="18BEF716" w14:textId="77777777" w:rsidR="00A23B3E" w:rsidRPr="003A443E" w:rsidRDefault="00A23B3E">
            <w:pPr>
              <w:rPr>
                <w:rFonts w:ascii="Arial" w:hAnsi="Arial" w:cs="Arial"/>
                <w:b/>
                <w:color w:val="000000"/>
                <w:sz w:val="15"/>
                <w:szCs w:val="15"/>
              </w:rPr>
            </w:pPr>
          </w:p>
          <w:p w14:paraId="7119B6CB"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    [……………….]</w:t>
            </w:r>
          </w:p>
          <w:p w14:paraId="0286859B" w14:textId="77777777" w:rsidR="00BB116C" w:rsidRDefault="00BB116C">
            <w:pPr>
              <w:rPr>
                <w:rFonts w:ascii="Arial" w:hAnsi="Arial" w:cs="Arial"/>
                <w:color w:val="000000"/>
                <w:sz w:val="15"/>
                <w:szCs w:val="15"/>
              </w:rPr>
            </w:pPr>
          </w:p>
          <w:p w14:paraId="7DC04886" w14:textId="77777777" w:rsidR="00A23B3E" w:rsidRPr="003A443E" w:rsidRDefault="00A23B3E">
            <w:pPr>
              <w:rPr>
                <w:color w:val="000000"/>
              </w:rPr>
            </w:pPr>
            <w:r w:rsidRPr="003A443E">
              <w:rPr>
                <w:rFonts w:ascii="Arial" w:hAnsi="Arial" w:cs="Arial"/>
                <w:color w:val="000000"/>
                <w:sz w:val="15"/>
                <w:szCs w:val="15"/>
              </w:rPr>
              <w:t>[……………….]</w:t>
            </w:r>
          </w:p>
        </w:tc>
      </w:tr>
    </w:tbl>
    <w:p w14:paraId="44D91A8E" w14:textId="77777777" w:rsidR="00A23B3E" w:rsidRPr="003A443E" w:rsidRDefault="00A23B3E" w:rsidP="00435EBB">
      <w:pPr>
        <w:pStyle w:val="ChapterTitle"/>
        <w:pBdr>
          <w:top w:val="single" w:sz="4" w:space="1" w:color="00000A"/>
          <w:left w:val="single" w:sz="4" w:space="4" w:color="00000A"/>
          <w:bottom w:val="single" w:sz="4" w:space="1" w:color="00000A"/>
          <w:right w:val="single" w:sz="4" w:space="1" w:color="00000A"/>
        </w:pBdr>
        <w:shd w:val="clear" w:color="auto" w:fill="BFBFBF"/>
        <w:spacing w:after="120"/>
        <w:ind w:right="-99"/>
        <w:jc w:val="both"/>
        <w:rPr>
          <w:rFonts w:ascii="Arial" w:hAnsi="Arial" w:cs="Arial"/>
          <w:color w:val="000000"/>
          <w:sz w:val="14"/>
          <w:szCs w:val="14"/>
        </w:rPr>
      </w:pPr>
      <w:r w:rsidRPr="003A443E">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14:paraId="57DC900D" w14:textId="77777777" w:rsidR="00A23B3E" w:rsidRDefault="00A23B3E">
      <w:pPr>
        <w:spacing w:before="0"/>
        <w:rPr>
          <w:rFonts w:ascii="Arial" w:hAnsi="Arial" w:cs="Arial"/>
          <w:b/>
          <w:sz w:val="15"/>
          <w:szCs w:val="15"/>
        </w:rPr>
      </w:pPr>
    </w:p>
    <w:p w14:paraId="438F3417" w14:textId="77777777" w:rsidR="00A23B3E" w:rsidRPr="003A443E" w:rsidRDefault="00A23B3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14:paraId="67CE2960" w14:textId="77777777"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14:paraId="6B162B9A" w14:textId="77777777"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14:paraId="4C93AA15"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14:paraId="57F0BA46"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Pr="003A443E">
        <w:rPr>
          <w:rStyle w:val="Rimandonotaapidipagina"/>
          <w:rFonts w:ascii="Arial" w:hAnsi="Arial" w:cs="Arial"/>
          <w:color w:val="000000"/>
          <w:sz w:val="14"/>
          <w:szCs w:val="14"/>
        </w:rPr>
        <w:footnoteReference w:id="11"/>
      </w:r>
      <w:r w:rsidRPr="003A443E">
        <w:rPr>
          <w:rFonts w:ascii="Arial" w:hAnsi="Arial" w:cs="Arial"/>
          <w:color w:val="000000"/>
          <w:sz w:val="14"/>
          <w:szCs w:val="14"/>
        </w:rPr>
        <w:t>)</w:t>
      </w:r>
    </w:p>
    <w:p w14:paraId="4926F6AE"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14:paraId="76D25696"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14:paraId="7E50AF7A"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0" w:name="_DV_C1915"/>
      <w:bookmarkEnd w:id="0"/>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14:paraId="7868C63D" w14:textId="77777777"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Rimandonotaapidipagina"/>
          <w:rFonts w:ascii="Arial" w:hAnsi="Arial" w:cs="Arial"/>
          <w:color w:val="000000"/>
          <w:sz w:val="14"/>
          <w:szCs w:val="14"/>
        </w:rPr>
        <w:footnoteReference w:id="15"/>
      </w:r>
      <w:r w:rsidR="00EB216B" w:rsidRPr="003A443E">
        <w:rPr>
          <w:rFonts w:ascii="Arial" w:hAnsi="Arial" w:cs="Arial"/>
          <w:color w:val="000000"/>
          <w:sz w:val="14"/>
          <w:szCs w:val="14"/>
        </w:rPr>
        <w:t>)</w:t>
      </w:r>
    </w:p>
    <w:p w14:paraId="668A1A27" w14:textId="77777777"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14:paraId="5B1A3E15" w14:textId="77777777"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14:paraId="4B348634" w14:textId="77777777">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18CC8565" w14:textId="77777777"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79263E64" w14:textId="77777777" w:rsidR="00A23B3E" w:rsidRPr="00EB45DC" w:rsidRDefault="00A23B3E">
            <w:pPr>
              <w:spacing w:after="0"/>
              <w:rPr>
                <w:color w:val="000000"/>
              </w:rPr>
            </w:pPr>
            <w:r w:rsidRPr="00EB45DC">
              <w:rPr>
                <w:rFonts w:ascii="Arial" w:hAnsi="Arial" w:cs="Arial"/>
                <w:b/>
                <w:color w:val="000000"/>
                <w:sz w:val="14"/>
                <w:szCs w:val="14"/>
              </w:rPr>
              <w:t>Risposta:</w:t>
            </w:r>
          </w:p>
        </w:tc>
      </w:tr>
      <w:tr w:rsidR="00A23B3E" w14:paraId="0B439821" w14:textId="77777777"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390D46BE" w14:textId="77777777"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14:paraId="4D5FB64C" w14:textId="77777777" w:rsidR="00F575CF" w:rsidRPr="00EB45DC" w:rsidRDefault="00F575CF" w:rsidP="00F575CF">
            <w:pPr>
              <w:rPr>
                <w:rStyle w:val="small"/>
                <w:color w:val="000000"/>
              </w:rPr>
            </w:pPr>
          </w:p>
          <w:p w14:paraId="6BE16231" w14:textId="77777777" w:rsidR="00270DA2" w:rsidRPr="00EB45DC" w:rsidRDefault="00270DA2" w:rsidP="00270DA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4080D0CF" w14:textId="77777777"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 Sì [ ] No</w:t>
            </w:r>
          </w:p>
          <w:p w14:paraId="28D77B54" w14:textId="77777777" w:rsidR="00A23B3E" w:rsidRPr="00EB45DC" w:rsidRDefault="00A23B3E">
            <w:pPr>
              <w:spacing w:after="0"/>
              <w:rPr>
                <w:rFonts w:ascii="Arial" w:hAnsi="Arial" w:cs="Arial"/>
                <w:color w:val="000000"/>
                <w:sz w:val="14"/>
                <w:szCs w:val="14"/>
              </w:rPr>
            </w:pPr>
          </w:p>
          <w:p w14:paraId="6DA30F18" w14:textId="77777777"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2386F3CC" w14:textId="77777777" w:rsidR="00A23B3E" w:rsidRPr="00EB45DC" w:rsidRDefault="00A23B3E">
            <w:pPr>
              <w:spacing w:after="0"/>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6"/>
            </w:r>
            <w:r w:rsidRPr="00EB45DC">
              <w:rPr>
                <w:rFonts w:ascii="Arial" w:hAnsi="Arial" w:cs="Arial"/>
                <w:color w:val="000000"/>
                <w:sz w:val="14"/>
                <w:szCs w:val="14"/>
              </w:rPr>
              <w:t>)</w:t>
            </w:r>
          </w:p>
        </w:tc>
      </w:tr>
      <w:tr w:rsidR="00A23B3E" w14:paraId="65476886" w14:textId="77777777">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3B2FD440" w14:textId="77777777"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7"/>
            </w:r>
            <w:r w:rsidRPr="00EB45DC">
              <w:rPr>
                <w:rFonts w:ascii="Arial" w:hAnsi="Arial" w:cs="Arial"/>
                <w:color w:val="000000"/>
                <w:sz w:val="14"/>
                <w:szCs w:val="14"/>
              </w:rPr>
              <w:t>):</w:t>
            </w:r>
            <w:r w:rsidRPr="00EB45DC">
              <w:rPr>
                <w:rFonts w:ascii="Arial" w:hAnsi="Arial" w:cs="Arial"/>
                <w:color w:val="000000"/>
                <w:sz w:val="14"/>
                <w:szCs w:val="14"/>
              </w:rPr>
              <w:br/>
            </w:r>
          </w:p>
          <w:p w14:paraId="34EE5FCF" w14:textId="77777777"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14:paraId="37DE69C2" w14:textId="77777777" w:rsidR="00A23B3E" w:rsidRPr="00EB45DC" w:rsidRDefault="00A23B3E">
            <w:pPr>
              <w:pStyle w:val="Paragrafoelenco1"/>
              <w:spacing w:after="0"/>
              <w:rPr>
                <w:rFonts w:ascii="Arial" w:hAnsi="Arial" w:cs="Arial"/>
                <w:color w:val="000000"/>
                <w:sz w:val="14"/>
                <w:szCs w:val="14"/>
              </w:rPr>
            </w:pPr>
          </w:p>
          <w:p w14:paraId="6A8BFDFB" w14:textId="77777777"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14:paraId="179B8377" w14:textId="77777777"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440F3AAE" w14:textId="77777777" w:rsidR="00A23B3E" w:rsidRPr="00EB45DC" w:rsidRDefault="00A23B3E">
            <w:pPr>
              <w:spacing w:after="0"/>
              <w:rPr>
                <w:rFonts w:ascii="Arial" w:hAnsi="Arial" w:cs="Arial"/>
                <w:color w:val="000000"/>
                <w:sz w:val="14"/>
                <w:szCs w:val="14"/>
              </w:rPr>
            </w:pPr>
          </w:p>
          <w:p w14:paraId="174B05DF" w14:textId="77777777" w:rsidR="00A23B3E" w:rsidRPr="00EB45DC" w:rsidRDefault="00A23B3E">
            <w:pPr>
              <w:spacing w:after="0"/>
              <w:rPr>
                <w:rFonts w:ascii="Arial" w:hAnsi="Arial" w:cs="Arial"/>
                <w:color w:val="000000"/>
                <w:sz w:val="14"/>
                <w:szCs w:val="14"/>
              </w:rPr>
            </w:pPr>
          </w:p>
          <w:p w14:paraId="342CFBA0" w14:textId="77777777" w:rsidR="00FB3543" w:rsidRPr="00EB45DC" w:rsidRDefault="00FB3543">
            <w:pPr>
              <w:spacing w:after="0"/>
              <w:rPr>
                <w:rFonts w:ascii="Arial" w:hAnsi="Arial" w:cs="Arial"/>
                <w:color w:val="000000"/>
                <w:sz w:val="14"/>
                <w:szCs w:val="14"/>
              </w:rPr>
            </w:pPr>
          </w:p>
          <w:p w14:paraId="3CBE0B22" w14:textId="77777777"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a) Data:[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14:paraId="61BDE14E" w14:textId="77777777"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14:paraId="4C7951E4" w14:textId="77777777"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 lettera comma 1, articolo 80 [  ], </w:t>
            </w:r>
          </w:p>
        </w:tc>
      </w:tr>
      <w:tr w:rsidR="00A23B3E" w14:paraId="78A02527" w14:textId="77777777"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7F81CE91" w14:textId="77777777" w:rsidR="00A23B3E" w:rsidRDefault="00A23B3E">
            <w:pPr>
              <w:spacing w:after="0"/>
              <w:rPr>
                <w:rFonts w:ascii="Arial" w:hAnsi="Arial" w:cs="Arial"/>
                <w:sz w:val="14"/>
                <w:szCs w:val="14"/>
              </w:rPr>
            </w:pPr>
            <w:r>
              <w:rPr>
                <w:rFonts w:ascii="Arial" w:hAnsi="Arial" w:cs="Arial"/>
                <w:sz w:val="14"/>
                <w:szCs w:val="14"/>
              </w:rPr>
              <w:lastRenderedPageBreak/>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18"/>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autodisciplina o “Self-</w:t>
            </w:r>
            <w:proofErr w:type="spellStart"/>
            <w:r>
              <w:rPr>
                <w:rStyle w:val="NormalBoldChar"/>
                <w:rFonts w:ascii="Arial" w:eastAsia="Calibri" w:hAnsi="Arial" w:cs="Arial"/>
                <w:sz w:val="14"/>
                <w:szCs w:val="14"/>
              </w:rPr>
              <w:t>Cleaning</w:t>
            </w:r>
            <w:proofErr w:type="spellEnd"/>
            <w:r>
              <w:rPr>
                <w:rStyle w:val="NormalBoldChar"/>
                <w:rFonts w:ascii="Arial" w:eastAsia="Calibri" w:hAnsi="Arial" w:cs="Arial"/>
                <w:sz w:val="14"/>
                <w:szCs w:val="14"/>
              </w:rPr>
              <w:t xml:space="preserve">”,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31DE947A" w14:textId="77777777" w:rsidR="00A23B3E" w:rsidRDefault="00A23B3E">
            <w:pPr>
              <w:spacing w:after="0"/>
              <w:rPr>
                <w:rFonts w:ascii="Arial" w:hAnsi="Arial" w:cs="Arial"/>
                <w:sz w:val="14"/>
                <w:szCs w:val="14"/>
              </w:rPr>
            </w:pPr>
          </w:p>
          <w:p w14:paraId="42F2D347" w14:textId="77777777" w:rsidR="00A23B3E" w:rsidRDefault="00A46950">
            <w:pPr>
              <w:spacing w:after="0"/>
              <w:rPr>
                <w:rFonts w:ascii="Arial" w:hAnsi="Arial" w:cs="Arial"/>
                <w:sz w:val="14"/>
                <w:szCs w:val="14"/>
              </w:rPr>
            </w:pPr>
            <w:r>
              <w:rPr>
                <w:rFonts w:ascii="Arial" w:hAnsi="Arial" w:cs="Arial"/>
                <w:sz w:val="14"/>
                <w:szCs w:val="14"/>
              </w:rPr>
              <w:t>[ ] Sì [ ] No</w:t>
            </w:r>
          </w:p>
        </w:tc>
      </w:tr>
      <w:tr w:rsidR="00A23B3E" w14:paraId="47A21E4C" w14:textId="77777777">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32BE4B9F" w14:textId="77777777"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14:paraId="4967CF61"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14:paraId="2E8B940E"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14:paraId="3BBBB26E"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14:paraId="2AB8FB88"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14:paraId="15965485"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14:paraId="43352A10" w14:textId="77777777" w:rsidR="00270DA2" w:rsidRPr="003A443E" w:rsidRDefault="00270DA2" w:rsidP="005309A4">
            <w:pPr>
              <w:tabs>
                <w:tab w:val="left" w:pos="304"/>
              </w:tabs>
              <w:spacing w:after="0"/>
              <w:jc w:val="both"/>
              <w:rPr>
                <w:rFonts w:ascii="Arial" w:hAnsi="Arial" w:cs="Arial"/>
                <w:color w:val="000000"/>
                <w:sz w:val="14"/>
                <w:szCs w:val="14"/>
              </w:rPr>
            </w:pPr>
          </w:p>
          <w:p w14:paraId="699B870B"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per le ipotesi 1) e 2 l’operatore economico ha adottato misure di carattere tecnico o organizzativo e relativi al personale idonei a prevenire ulteriori illeciti o reati ?</w:t>
            </w:r>
          </w:p>
          <w:p w14:paraId="0E98AC08" w14:textId="77777777" w:rsidR="00270DA2" w:rsidRPr="003A443E" w:rsidRDefault="00270DA2" w:rsidP="005309A4">
            <w:pPr>
              <w:tabs>
                <w:tab w:val="left" w:pos="304"/>
              </w:tabs>
              <w:spacing w:after="0"/>
              <w:jc w:val="both"/>
              <w:rPr>
                <w:rFonts w:ascii="Arial" w:hAnsi="Arial" w:cs="Arial"/>
                <w:color w:val="000000"/>
                <w:sz w:val="14"/>
                <w:szCs w:val="14"/>
              </w:rPr>
            </w:pPr>
          </w:p>
          <w:p w14:paraId="120C6C20" w14:textId="77777777" w:rsidR="00270DA2" w:rsidRPr="003A443E" w:rsidRDefault="00270DA2" w:rsidP="005309A4">
            <w:pPr>
              <w:tabs>
                <w:tab w:val="left" w:pos="304"/>
              </w:tabs>
              <w:spacing w:after="0"/>
              <w:jc w:val="both"/>
              <w:rPr>
                <w:rFonts w:ascii="Arial" w:hAnsi="Arial" w:cs="Arial"/>
                <w:color w:val="000000"/>
                <w:sz w:val="14"/>
                <w:szCs w:val="14"/>
              </w:rPr>
            </w:pPr>
          </w:p>
          <w:p w14:paraId="019CCA77" w14:textId="77777777"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se le sentenze di condanne  sono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770FEB9A" w14:textId="77777777" w:rsidR="00A23B3E" w:rsidRPr="003A443E" w:rsidRDefault="00A23B3E">
            <w:pPr>
              <w:spacing w:after="0"/>
              <w:rPr>
                <w:rFonts w:ascii="Arial" w:hAnsi="Arial" w:cs="Arial"/>
                <w:color w:val="000000"/>
                <w:sz w:val="14"/>
                <w:szCs w:val="14"/>
              </w:rPr>
            </w:pPr>
          </w:p>
          <w:p w14:paraId="38CE71E0" w14:textId="77777777"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 Sì [ ] No</w:t>
            </w:r>
          </w:p>
          <w:p w14:paraId="62F37836" w14:textId="77777777" w:rsidR="00A46950" w:rsidRPr="003A443E" w:rsidRDefault="00A46950" w:rsidP="00CD3E4F">
            <w:pPr>
              <w:spacing w:before="0" w:after="0"/>
              <w:rPr>
                <w:rFonts w:ascii="Arial" w:hAnsi="Arial" w:cs="Arial"/>
                <w:color w:val="000000"/>
                <w:sz w:val="14"/>
                <w:szCs w:val="14"/>
              </w:rPr>
            </w:pPr>
          </w:p>
          <w:p w14:paraId="3157A7A7" w14:textId="77777777"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14:paraId="0AC78B10" w14:textId="77777777" w:rsidR="00A23B3E" w:rsidRPr="003A443E" w:rsidRDefault="00A23B3E">
            <w:pPr>
              <w:spacing w:after="0"/>
              <w:rPr>
                <w:rFonts w:ascii="Arial" w:hAnsi="Arial" w:cs="Arial"/>
                <w:color w:val="000000"/>
                <w:sz w:val="14"/>
                <w:szCs w:val="14"/>
              </w:rPr>
            </w:pPr>
          </w:p>
          <w:p w14:paraId="242E8CAD" w14:textId="77777777" w:rsidR="00CD3E4F" w:rsidRDefault="00CD3E4F">
            <w:pPr>
              <w:spacing w:after="0"/>
              <w:rPr>
                <w:rFonts w:ascii="Arial" w:hAnsi="Arial" w:cs="Arial"/>
                <w:color w:val="000000"/>
                <w:sz w:val="4"/>
                <w:szCs w:val="4"/>
              </w:rPr>
            </w:pPr>
          </w:p>
          <w:p w14:paraId="28D7949A" w14:textId="77777777" w:rsidR="00CD3E4F" w:rsidRPr="00CD3E4F" w:rsidRDefault="00CD3E4F">
            <w:pPr>
              <w:spacing w:after="0"/>
              <w:rPr>
                <w:rFonts w:ascii="Arial" w:hAnsi="Arial" w:cs="Arial"/>
                <w:color w:val="000000"/>
                <w:sz w:val="4"/>
                <w:szCs w:val="4"/>
              </w:rPr>
            </w:pPr>
          </w:p>
          <w:p w14:paraId="716CA3EB" w14:textId="77777777"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14:paraId="6FD9759D" w14:textId="77777777"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14:paraId="048202FF" w14:textId="77777777" w:rsidR="00270DA2" w:rsidRPr="003A443E" w:rsidRDefault="00270DA2">
            <w:pPr>
              <w:spacing w:after="0"/>
              <w:rPr>
                <w:rFonts w:ascii="Arial" w:hAnsi="Arial" w:cs="Arial"/>
                <w:color w:val="000000"/>
                <w:sz w:val="14"/>
                <w:szCs w:val="14"/>
              </w:rPr>
            </w:pPr>
          </w:p>
          <w:p w14:paraId="0AB9A6F7" w14:textId="77777777"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14:paraId="0F46F94C" w14:textId="77777777"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14:paraId="30D6887D" w14:textId="77777777"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xml:space="preserve">[……..…][…….…][……..…][……..…]  </w:t>
            </w:r>
          </w:p>
          <w:p w14:paraId="313EFFDF" w14:textId="77777777" w:rsidR="00270DA2" w:rsidRPr="003A443E" w:rsidRDefault="00270DA2">
            <w:pPr>
              <w:spacing w:after="0"/>
              <w:rPr>
                <w:rFonts w:ascii="Arial" w:hAnsi="Arial" w:cs="Arial"/>
                <w:color w:val="000000"/>
                <w:sz w:val="14"/>
                <w:szCs w:val="14"/>
              </w:rPr>
            </w:pPr>
          </w:p>
          <w:p w14:paraId="58EAED65" w14:textId="77777777"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14:paraId="317124F3" w14:textId="77777777" w:rsidR="003E60D1" w:rsidRDefault="003E60D1" w:rsidP="00A46950">
      <w:pPr>
        <w:jc w:val="center"/>
        <w:rPr>
          <w:rFonts w:ascii="Arial" w:hAnsi="Arial" w:cs="Arial"/>
          <w:w w:val="0"/>
          <w:sz w:val="14"/>
          <w:szCs w:val="14"/>
        </w:rPr>
      </w:pPr>
    </w:p>
    <w:p w14:paraId="5CA341DC" w14:textId="77777777"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14:paraId="776657F6" w14:textId="77777777"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E228EFA" w14:textId="77777777"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0ED408E8" w14:textId="77777777" w:rsidR="00A23B3E" w:rsidRDefault="00A23B3E">
            <w:r>
              <w:rPr>
                <w:rFonts w:ascii="Arial" w:hAnsi="Arial" w:cs="Arial"/>
                <w:b/>
                <w:sz w:val="15"/>
                <w:szCs w:val="15"/>
              </w:rPr>
              <w:t>Risposta:</w:t>
            </w:r>
          </w:p>
        </w:tc>
      </w:tr>
      <w:tr w:rsidR="00A23B3E" w14:paraId="53E7D50B" w14:textId="77777777"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49749A" w14:textId="77777777"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190AF1B8" w14:textId="77777777" w:rsidR="00A23B3E" w:rsidRDefault="00A23B3E">
            <w:r>
              <w:rPr>
                <w:rFonts w:ascii="Arial" w:hAnsi="Arial" w:cs="Arial"/>
                <w:sz w:val="15"/>
                <w:szCs w:val="15"/>
              </w:rPr>
              <w:t>[ ] Sì [ ] No</w:t>
            </w:r>
          </w:p>
        </w:tc>
      </w:tr>
      <w:tr w:rsidR="00A23B3E" w14:paraId="5DAB3F1B" w14:textId="77777777">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7FE4DF7C" w14:textId="77777777"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14:paraId="0A5E85BF" w14:textId="77777777"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14:paraId="673DA0DD"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14:paraId="42512C21" w14:textId="77777777"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14:paraId="3F16D2C4"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14:paraId="69A08ECE" w14:textId="77777777"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14:paraId="4F935A5D" w14:textId="77777777"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14:paraId="62FE8058" w14:textId="77777777"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14:paraId="588E92A6"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14:paraId="709CCC9C" w14:textId="77777777" w:rsidR="00A23B3E" w:rsidRPr="003A443E" w:rsidRDefault="00A23B3E" w:rsidP="00BF74E1">
            <w:pPr>
              <w:ind w:left="284" w:hanging="284"/>
              <w:jc w:val="both"/>
              <w:rPr>
                <w:color w:val="000000"/>
              </w:rPr>
            </w:pPr>
            <w:r w:rsidRPr="003A443E">
              <w:rPr>
                <w:rFonts w:ascii="Arial" w:hAnsi="Arial" w:cs="Arial"/>
                <w:color w:val="000000"/>
                <w:w w:val="0"/>
                <w:sz w:val="15"/>
                <w:szCs w:val="15"/>
              </w:rPr>
              <w:t xml:space="preserve">d)   L'operatore economico ha ottemperato od ottempererà ai suoi </w:t>
            </w:r>
            <w:r w:rsidRPr="003A443E">
              <w:rPr>
                <w:rFonts w:ascii="Arial" w:hAnsi="Arial" w:cs="Arial"/>
                <w:color w:val="000000"/>
                <w:w w:val="0"/>
                <w:sz w:val="15"/>
                <w:szCs w:val="15"/>
              </w:rPr>
              <w:lastRenderedPageBreak/>
              <w:t>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4A626280" w14:textId="77777777" w:rsidR="00A23B3E" w:rsidRPr="003A443E" w:rsidRDefault="00A23B3E">
            <w:pPr>
              <w:pStyle w:val="Tiret1"/>
              <w:rPr>
                <w:color w:val="000000"/>
              </w:rPr>
            </w:pPr>
            <w:r w:rsidRPr="003A443E">
              <w:rPr>
                <w:rFonts w:ascii="Arial" w:hAnsi="Arial" w:cs="Arial"/>
                <w:b/>
                <w:color w:val="000000"/>
                <w:sz w:val="15"/>
                <w:szCs w:val="15"/>
              </w:rPr>
              <w:lastRenderedPageBreak/>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3B699CA5" w14:textId="77777777" w:rsidR="00A23B3E" w:rsidRDefault="00A23B3E">
            <w:r>
              <w:rPr>
                <w:rFonts w:ascii="Arial" w:hAnsi="Arial" w:cs="Arial"/>
                <w:b/>
                <w:sz w:val="15"/>
                <w:szCs w:val="15"/>
              </w:rPr>
              <w:t>Contributi previdenziali</w:t>
            </w:r>
          </w:p>
        </w:tc>
      </w:tr>
      <w:tr w:rsidR="00A23B3E" w14:paraId="7A2D2D15" w14:textId="77777777">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0DA0CE7F" w14:textId="77777777"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6D1E8FE3" w14:textId="77777777" w:rsidR="00A23B3E" w:rsidRDefault="00A23B3E">
            <w:pPr>
              <w:rPr>
                <w:rFonts w:ascii="Arial" w:hAnsi="Arial" w:cs="Arial"/>
                <w:color w:val="000000"/>
                <w:sz w:val="15"/>
                <w:szCs w:val="15"/>
              </w:rPr>
            </w:pPr>
          </w:p>
          <w:p w14:paraId="4882E8AE" w14:textId="77777777"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14:paraId="612546BB" w14:textId="77777777"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14:paraId="6E1766DF" w14:textId="77777777" w:rsidR="00A23B3E" w:rsidRDefault="00A23B3E">
            <w:pPr>
              <w:rPr>
                <w:rFonts w:ascii="Arial" w:hAnsi="Arial" w:cs="Arial"/>
                <w:color w:val="000000"/>
                <w:sz w:val="15"/>
                <w:szCs w:val="15"/>
              </w:rPr>
            </w:pPr>
            <w:r>
              <w:rPr>
                <w:rFonts w:ascii="Arial" w:hAnsi="Arial" w:cs="Arial"/>
                <w:color w:val="000000"/>
                <w:sz w:val="15"/>
                <w:szCs w:val="15"/>
              </w:rPr>
              <w:br/>
              <w:t>c1) [ ] Sì [ ] No</w:t>
            </w:r>
          </w:p>
          <w:p w14:paraId="12D26B48"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14:paraId="2D6A5CC9"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14:paraId="64764443"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14:paraId="2825B5DA" w14:textId="77777777" w:rsidR="00F351F0" w:rsidRDefault="00F351F0">
            <w:pPr>
              <w:pStyle w:val="Tiret0"/>
              <w:ind w:left="850" w:hanging="850"/>
              <w:rPr>
                <w:rFonts w:ascii="Arial" w:hAnsi="Arial" w:cs="Arial"/>
                <w:color w:val="000000"/>
                <w:sz w:val="15"/>
                <w:szCs w:val="15"/>
              </w:rPr>
            </w:pPr>
          </w:p>
          <w:p w14:paraId="49BE3B2B" w14:textId="77777777"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14:paraId="21F0CBB2" w14:textId="77777777"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14:paraId="2DC334CC" w14:textId="77777777"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34CD3460" w14:textId="77777777" w:rsidR="00A23B3E" w:rsidRDefault="00A23B3E">
            <w:pPr>
              <w:rPr>
                <w:rFonts w:ascii="Arial" w:hAnsi="Arial" w:cs="Arial"/>
                <w:color w:val="000000"/>
                <w:sz w:val="15"/>
                <w:szCs w:val="15"/>
              </w:rPr>
            </w:pPr>
          </w:p>
          <w:p w14:paraId="3F5F1E8B" w14:textId="77777777"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14:paraId="3F2381E7" w14:textId="77777777"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14:paraId="503B58BA" w14:textId="77777777"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c1) [ ] Sì [ ] No</w:t>
            </w:r>
          </w:p>
          <w:p w14:paraId="0FC7C14C"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14:paraId="7D4F3F65"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14:paraId="64400E22"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14:paraId="086B25B7" w14:textId="77777777" w:rsidR="00F351F0" w:rsidRDefault="00F351F0">
            <w:pPr>
              <w:pStyle w:val="Tiret0"/>
              <w:ind w:left="850" w:hanging="850"/>
              <w:rPr>
                <w:rFonts w:ascii="Arial" w:hAnsi="Arial" w:cs="Arial"/>
                <w:color w:val="000000"/>
                <w:sz w:val="15"/>
                <w:szCs w:val="15"/>
              </w:rPr>
            </w:pPr>
          </w:p>
          <w:p w14:paraId="11929E85" w14:textId="77777777"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14:paraId="40D82145" w14:textId="77777777"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14:paraId="3E811C73" w14:textId="77777777"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14:paraId="4F46EF96"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2277F82" w14:textId="77777777" w:rsidR="00A23B3E" w:rsidRDefault="00A23B3E">
            <w:r>
              <w:rPr>
                <w:rFonts w:ascii="Arial" w:hAnsi="Arial" w:cs="Arial"/>
                <w:sz w:val="15"/>
                <w:szCs w:val="15"/>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305361E3" w14:textId="77777777"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(indirizzo web, autorità o organismo di emanazione, riferimento preciso della documentazione)(</w:t>
            </w:r>
            <w:r w:rsidR="00A23B3E">
              <w:rPr>
                <w:rStyle w:val="Rimandonotaapidipagina"/>
                <w:rFonts w:ascii="Arial" w:hAnsi="Arial" w:cs="Arial"/>
                <w:sz w:val="15"/>
                <w:szCs w:val="15"/>
              </w:rPr>
              <w:footnoteReference w:id="19"/>
            </w:r>
            <w:r w:rsidR="00A23B3E">
              <w:rPr>
                <w:rFonts w:ascii="Arial" w:hAnsi="Arial" w:cs="Arial"/>
                <w:sz w:val="15"/>
                <w:szCs w:val="15"/>
              </w:rPr>
              <w:t xml:space="preserve">): </w:t>
            </w:r>
          </w:p>
          <w:p w14:paraId="09DF1C22" w14:textId="77777777" w:rsidR="00A23B3E" w:rsidRDefault="00A23B3E">
            <w:r>
              <w:rPr>
                <w:rFonts w:ascii="Arial" w:hAnsi="Arial" w:cs="Arial"/>
                <w:sz w:val="15"/>
                <w:szCs w:val="15"/>
              </w:rPr>
              <w:t>[……………][……………][…………..…]</w:t>
            </w:r>
          </w:p>
        </w:tc>
      </w:tr>
    </w:tbl>
    <w:p w14:paraId="6F621FE9" w14:textId="77777777"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0"/>
      </w:r>
      <w:r>
        <w:rPr>
          <w:rFonts w:ascii="Arial" w:hAnsi="Arial" w:cs="Arial"/>
          <w:b w:val="0"/>
          <w:caps/>
          <w:sz w:val="15"/>
          <w:szCs w:val="15"/>
        </w:rPr>
        <w:t>)</w:t>
      </w:r>
    </w:p>
    <w:p w14:paraId="226F265B" w14:textId="77777777"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787CBE73"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D1F3C84" w14:textId="77777777"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261440E" w14:textId="77777777" w:rsidR="00A23B3E" w:rsidRDefault="00A23B3E">
            <w:r>
              <w:rPr>
                <w:rFonts w:ascii="Arial" w:hAnsi="Arial" w:cs="Arial"/>
                <w:b/>
                <w:sz w:val="15"/>
                <w:szCs w:val="15"/>
              </w:rPr>
              <w:t>Risposta:</w:t>
            </w:r>
          </w:p>
        </w:tc>
      </w:tr>
      <w:tr w:rsidR="00A23B3E" w14:paraId="5F4105F1" w14:textId="77777777">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64A33B29" w14:textId="77777777"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1"/>
            </w:r>
            <w:r w:rsidRPr="003A443E">
              <w:rPr>
                <w:rFonts w:ascii="Arial" w:hAnsi="Arial" w:cs="Arial"/>
                <w:color w:val="000000"/>
                <w:sz w:val="15"/>
                <w:szCs w:val="15"/>
              </w:rPr>
              <w:t xml:space="preserve">) di cui all’articolo 80, comma 5, lett. </w:t>
            </w:r>
            <w:r w:rsidRPr="003A443E">
              <w:rPr>
                <w:rFonts w:ascii="Arial" w:hAnsi="Arial" w:cs="Arial"/>
                <w:i/>
                <w:color w:val="000000"/>
                <w:sz w:val="15"/>
                <w:szCs w:val="15"/>
              </w:rPr>
              <w:t>a)</w:t>
            </w:r>
            <w:r w:rsidRPr="003A443E">
              <w:rPr>
                <w:rFonts w:ascii="Arial" w:hAnsi="Arial" w:cs="Arial"/>
                <w:color w:val="000000"/>
                <w:sz w:val="15"/>
                <w:szCs w:val="15"/>
              </w:rPr>
              <w:t>, del Codice ?</w:t>
            </w:r>
          </w:p>
          <w:p w14:paraId="6521779F" w14:textId="77777777" w:rsidR="00A23B3E" w:rsidRPr="003A443E" w:rsidRDefault="00A23B3E">
            <w:pPr>
              <w:spacing w:before="0" w:after="0"/>
              <w:rPr>
                <w:rFonts w:ascii="Arial" w:hAnsi="Arial" w:cs="Arial"/>
                <w:color w:val="000000"/>
                <w:sz w:val="15"/>
                <w:szCs w:val="15"/>
              </w:rPr>
            </w:pPr>
          </w:p>
          <w:p w14:paraId="4FF705E6" w14:textId="77777777"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14:paraId="52AA1B0D" w14:textId="77777777"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“Self-</w:t>
            </w:r>
            <w:proofErr w:type="spellStart"/>
            <w:r w:rsidRPr="003A443E">
              <w:rPr>
                <w:rFonts w:ascii="Arial" w:hAnsi="Arial" w:cs="Arial"/>
                <w:color w:val="000000"/>
                <w:sz w:val="14"/>
                <w:szCs w:val="14"/>
              </w:rPr>
              <w:t>Cleaning</w:t>
            </w:r>
            <w:proofErr w:type="spellEnd"/>
            <w:r w:rsidRPr="003A443E">
              <w:rPr>
                <w:rFonts w:ascii="Arial" w:hAnsi="Arial" w:cs="Arial"/>
                <w:color w:val="000000"/>
                <w:sz w:val="14"/>
                <w:szCs w:val="14"/>
              </w:rPr>
              <w:t>, cfr. articolo 80, comma 7)?</w:t>
            </w:r>
          </w:p>
          <w:p w14:paraId="62DC9B09" w14:textId="77777777" w:rsidR="00A23B3E" w:rsidRPr="003A443E" w:rsidRDefault="00A23B3E">
            <w:pPr>
              <w:spacing w:before="0" w:after="0"/>
              <w:rPr>
                <w:rFonts w:ascii="Arial" w:hAnsi="Arial" w:cs="Arial"/>
                <w:color w:val="000000"/>
                <w:sz w:val="14"/>
                <w:szCs w:val="14"/>
              </w:rPr>
            </w:pPr>
          </w:p>
          <w:p w14:paraId="443495E4" w14:textId="77777777"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14:paraId="30671BB4" w14:textId="77777777" w:rsidR="00A23B3E" w:rsidRPr="003A443E" w:rsidRDefault="00A23B3E">
            <w:pPr>
              <w:spacing w:before="0" w:after="0"/>
              <w:rPr>
                <w:rFonts w:ascii="Arial" w:hAnsi="Arial" w:cs="Arial"/>
                <w:color w:val="000000"/>
                <w:sz w:val="14"/>
                <w:szCs w:val="14"/>
              </w:rPr>
            </w:pPr>
          </w:p>
          <w:p w14:paraId="7E9E93FD" w14:textId="77777777"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14:paraId="24A05BAE" w14:textId="77777777"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14:paraId="36E9E4F9" w14:textId="77777777"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è impegnato formalmente a risarcire il danno?</w:t>
            </w:r>
          </w:p>
          <w:p w14:paraId="4601F83A" w14:textId="77777777" w:rsidR="00A23B3E" w:rsidRPr="003A443E" w:rsidRDefault="00A23B3E">
            <w:pPr>
              <w:spacing w:before="0" w:after="0"/>
              <w:rPr>
                <w:rFonts w:ascii="Arial" w:hAnsi="Arial" w:cs="Arial"/>
                <w:color w:val="000000"/>
                <w:sz w:val="14"/>
                <w:szCs w:val="14"/>
              </w:rPr>
            </w:pPr>
          </w:p>
          <w:p w14:paraId="549CA5C1" w14:textId="77777777"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14:paraId="188FD168" w14:textId="77777777" w:rsidR="00A23B3E" w:rsidRPr="003A443E" w:rsidRDefault="00A23B3E">
            <w:pPr>
              <w:spacing w:before="0" w:after="0"/>
              <w:rPr>
                <w:rFonts w:ascii="Arial" w:hAnsi="Arial" w:cs="Arial"/>
                <w:color w:val="000000"/>
                <w:sz w:val="14"/>
                <w:szCs w:val="14"/>
              </w:rPr>
            </w:pPr>
          </w:p>
          <w:p w14:paraId="606132A9" w14:textId="77777777"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BE159DC" w14:textId="77777777" w:rsidR="00A23B3E" w:rsidRPr="003A443E" w:rsidRDefault="00A23B3E">
            <w:pPr>
              <w:rPr>
                <w:color w:val="000000"/>
              </w:rPr>
            </w:pPr>
            <w:r w:rsidRPr="003A443E">
              <w:rPr>
                <w:rFonts w:ascii="Arial" w:hAnsi="Arial" w:cs="Arial"/>
                <w:color w:val="000000"/>
                <w:sz w:val="15"/>
                <w:szCs w:val="15"/>
              </w:rPr>
              <w:t>[ ] Sì [ ] No</w:t>
            </w:r>
          </w:p>
        </w:tc>
      </w:tr>
      <w:tr w:rsidR="00A23B3E" w14:paraId="1096A8CC" w14:textId="77777777">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5C8DD128" w14:textId="77777777"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79DC6DE" w14:textId="77777777" w:rsidR="00A23B3E" w:rsidRPr="003A443E" w:rsidRDefault="00A23B3E">
            <w:pPr>
              <w:rPr>
                <w:rFonts w:ascii="Arial" w:hAnsi="Arial" w:cs="Arial"/>
                <w:color w:val="000000"/>
                <w:sz w:val="15"/>
                <w:szCs w:val="15"/>
              </w:rPr>
            </w:pPr>
          </w:p>
          <w:p w14:paraId="0AE31C9A" w14:textId="77777777" w:rsidR="00A23B3E" w:rsidRPr="003A443E" w:rsidRDefault="00A23B3E">
            <w:pPr>
              <w:rPr>
                <w:rFonts w:ascii="Arial" w:hAnsi="Arial" w:cs="Arial"/>
                <w:color w:val="000000"/>
                <w:sz w:val="15"/>
                <w:szCs w:val="15"/>
              </w:rPr>
            </w:pPr>
          </w:p>
          <w:p w14:paraId="45CCED47" w14:textId="77777777" w:rsidR="00A23B3E" w:rsidRPr="003A443E" w:rsidRDefault="00A23B3E">
            <w:pPr>
              <w:rPr>
                <w:rFonts w:ascii="Arial" w:hAnsi="Arial" w:cs="Arial"/>
                <w:color w:val="000000"/>
                <w:sz w:val="15"/>
                <w:szCs w:val="15"/>
              </w:rPr>
            </w:pPr>
          </w:p>
          <w:p w14:paraId="61B79282"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 ] Sì [ ] No</w:t>
            </w:r>
            <w:r w:rsidRPr="003A443E">
              <w:rPr>
                <w:rFonts w:ascii="Arial" w:hAnsi="Arial" w:cs="Arial"/>
                <w:color w:val="000000"/>
                <w:sz w:val="15"/>
                <w:szCs w:val="15"/>
              </w:rPr>
              <w:br/>
            </w:r>
          </w:p>
          <w:p w14:paraId="5A7C7DA3" w14:textId="77777777" w:rsidR="00A23B3E" w:rsidRPr="003A443E" w:rsidRDefault="00A23B3E">
            <w:pPr>
              <w:rPr>
                <w:rFonts w:ascii="Arial" w:hAnsi="Arial" w:cs="Arial"/>
                <w:color w:val="000000"/>
                <w:sz w:val="15"/>
                <w:szCs w:val="15"/>
              </w:rPr>
            </w:pPr>
          </w:p>
          <w:p w14:paraId="74ECAC14" w14:textId="77777777" w:rsidR="00A23B3E" w:rsidRDefault="00A23B3E">
            <w:pPr>
              <w:rPr>
                <w:rFonts w:ascii="Arial" w:hAnsi="Arial" w:cs="Arial"/>
                <w:color w:val="000000"/>
                <w:sz w:val="14"/>
                <w:szCs w:val="14"/>
              </w:rPr>
            </w:pPr>
          </w:p>
          <w:p w14:paraId="3692819D"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2D8331BD"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1D17E100"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381F7F76"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14:paraId="2B69B021" w14:textId="77777777" w:rsidR="00A23B3E" w:rsidRPr="003A443E" w:rsidRDefault="00A23B3E">
            <w:pPr>
              <w:rPr>
                <w:rFonts w:ascii="Arial" w:hAnsi="Arial" w:cs="Arial"/>
                <w:color w:val="000000"/>
                <w:sz w:val="15"/>
                <w:szCs w:val="15"/>
              </w:rPr>
            </w:pPr>
            <w:r w:rsidRPr="003A443E">
              <w:rPr>
                <w:rFonts w:ascii="Arial" w:hAnsi="Arial" w:cs="Arial"/>
                <w:color w:val="000000"/>
                <w:sz w:val="14"/>
                <w:szCs w:val="14"/>
              </w:rPr>
              <w:t xml:space="preserve">[……..…][…….…][……..…][……..…]  </w:t>
            </w:r>
          </w:p>
        </w:tc>
      </w:tr>
      <w:tr w:rsidR="00A23B3E" w14:paraId="70FD71CD"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ED66688" w14:textId="77777777"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lett.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14:paraId="02287A1A" w14:textId="77777777" w:rsidR="00A23B3E" w:rsidRPr="003A443E" w:rsidRDefault="00A23B3E" w:rsidP="00DE4996">
            <w:pPr>
              <w:pStyle w:val="NormalLeft"/>
              <w:tabs>
                <w:tab w:val="left" w:pos="162"/>
              </w:tabs>
              <w:spacing w:before="0" w:after="0"/>
              <w:jc w:val="both"/>
              <w:rPr>
                <w:rFonts w:ascii="Arial" w:hAnsi="Arial" w:cs="Arial"/>
                <w:color w:val="000000"/>
                <w:sz w:val="14"/>
                <w:szCs w:val="14"/>
              </w:rPr>
            </w:pPr>
          </w:p>
          <w:p w14:paraId="65E0F350" w14:textId="77777777"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14:paraId="01E322EE" w14:textId="77777777" w:rsidR="00A23B3E" w:rsidRPr="003A443E" w:rsidRDefault="00A23B3E">
            <w:pPr>
              <w:pStyle w:val="NormalLeft"/>
              <w:spacing w:before="0" w:after="0"/>
              <w:jc w:val="both"/>
              <w:rPr>
                <w:rFonts w:ascii="Arial" w:hAnsi="Arial" w:cs="Arial"/>
                <w:b/>
                <w:color w:val="000000"/>
                <w:sz w:val="14"/>
                <w:szCs w:val="14"/>
              </w:rPr>
            </w:pPr>
          </w:p>
          <w:p w14:paraId="01BFA6EF" w14:textId="77777777"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14:paraId="3073C138" w14:textId="77777777"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 ?</w:t>
            </w:r>
          </w:p>
          <w:p w14:paraId="63C85A21" w14:textId="77777777" w:rsidR="00AA2252" w:rsidRDefault="00AA2252" w:rsidP="00F351F0">
            <w:pPr>
              <w:pStyle w:val="NormalLeft"/>
              <w:spacing w:before="0" w:after="0"/>
              <w:ind w:left="162"/>
              <w:jc w:val="both"/>
              <w:rPr>
                <w:b/>
                <w:color w:val="000000"/>
                <w:sz w:val="16"/>
                <w:szCs w:val="16"/>
              </w:rPr>
            </w:pPr>
          </w:p>
          <w:p w14:paraId="18367F8E" w14:textId="77777777" w:rsidR="00AA2252" w:rsidRDefault="00AA2252" w:rsidP="00F351F0">
            <w:pPr>
              <w:pStyle w:val="NormalLeft"/>
              <w:spacing w:before="0" w:after="0"/>
              <w:ind w:left="162"/>
              <w:jc w:val="both"/>
              <w:rPr>
                <w:b/>
                <w:color w:val="000000"/>
                <w:sz w:val="16"/>
                <w:szCs w:val="16"/>
              </w:rPr>
            </w:pPr>
          </w:p>
          <w:p w14:paraId="7DC81CB6" w14:textId="77777777"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 xml:space="preserve">la partecipazione alla procedura di affidamento è stata subordinata </w:t>
            </w:r>
            <w:r w:rsidRPr="00AA2252">
              <w:rPr>
                <w:rFonts w:ascii="Arial" w:hAnsi="Arial" w:cs="Arial"/>
                <w:color w:val="000000"/>
                <w:sz w:val="14"/>
                <w:szCs w:val="14"/>
              </w:rPr>
              <w:lastRenderedPageBreak/>
              <w:t>ai sensi dell’art. 110, comma 5, all’avvalimento di altro operatore economico?</w:t>
            </w:r>
          </w:p>
          <w:p w14:paraId="01025FD1" w14:textId="77777777" w:rsidR="00AA2252" w:rsidRDefault="00AA2252" w:rsidP="00F351F0">
            <w:pPr>
              <w:pStyle w:val="NormalLeft"/>
              <w:spacing w:before="0" w:after="0"/>
              <w:ind w:left="162"/>
              <w:jc w:val="both"/>
              <w:rPr>
                <w:color w:val="000000"/>
              </w:rPr>
            </w:pPr>
          </w:p>
          <w:p w14:paraId="53228567" w14:textId="77777777"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14:paraId="6E64AE43" w14:textId="77777777" w:rsidR="005E2955" w:rsidRDefault="005E2955" w:rsidP="00F62F53">
            <w:pPr>
              <w:pStyle w:val="NormalLeft"/>
              <w:spacing w:before="0" w:after="0"/>
              <w:ind w:left="162"/>
              <w:jc w:val="both"/>
              <w:rPr>
                <w:rFonts w:ascii="Arial" w:hAnsi="Arial" w:cs="Arial"/>
                <w:color w:val="000000"/>
                <w:sz w:val="14"/>
                <w:szCs w:val="14"/>
              </w:rPr>
            </w:pPr>
          </w:p>
          <w:p w14:paraId="277E3096" w14:textId="77777777"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14:paraId="2F1AA1DE" w14:textId="77777777"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14:paraId="2BC07E0B" w14:textId="77777777"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14:paraId="12B02EE9" w14:textId="77777777" w:rsidR="00A23B3E" w:rsidRPr="003A443E" w:rsidRDefault="00A23B3E">
            <w:pPr>
              <w:pStyle w:val="NormalLeft"/>
              <w:spacing w:before="0" w:after="0"/>
              <w:jc w:val="both"/>
              <w:rPr>
                <w:rFonts w:ascii="Arial" w:hAnsi="Arial" w:cs="Arial"/>
                <w:color w:val="000000"/>
                <w:sz w:val="14"/>
                <w:szCs w:val="14"/>
              </w:rPr>
            </w:pPr>
          </w:p>
          <w:p w14:paraId="0C045BFE" w14:textId="77777777"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14:paraId="1E49CD5B" w14:textId="77777777"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dell’ </w:t>
            </w:r>
            <w:r w:rsidR="00A23B3E" w:rsidRPr="003A443E">
              <w:rPr>
                <w:rFonts w:ascii="Arial" w:hAnsi="Arial" w:cs="Arial"/>
                <w:color w:val="000000"/>
                <w:sz w:val="14"/>
                <w:szCs w:val="14"/>
              </w:rPr>
              <w:t xml:space="preserve">articolo 110, comma 3, lett.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14:paraId="1057EABD" w14:textId="77777777" w:rsidR="00A23B3E" w:rsidRDefault="00A23B3E">
            <w:pPr>
              <w:pStyle w:val="NormalLeft"/>
              <w:spacing w:before="0" w:after="0"/>
              <w:jc w:val="both"/>
              <w:rPr>
                <w:rFonts w:ascii="Arial" w:hAnsi="Arial" w:cs="Arial"/>
                <w:strike/>
                <w:color w:val="000000"/>
                <w:sz w:val="15"/>
                <w:szCs w:val="15"/>
              </w:rPr>
            </w:pPr>
          </w:p>
          <w:p w14:paraId="17D4FD80" w14:textId="77777777"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14:paraId="610DCAC0" w14:textId="77777777"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9280AE1" w14:textId="77777777" w:rsidR="00A23B3E" w:rsidRPr="003A443E" w:rsidRDefault="00A23B3E">
            <w:pPr>
              <w:spacing w:before="0" w:after="0"/>
              <w:rPr>
                <w:rFonts w:ascii="Arial" w:hAnsi="Arial" w:cs="Arial"/>
                <w:color w:val="000000"/>
                <w:sz w:val="14"/>
                <w:szCs w:val="14"/>
              </w:rPr>
            </w:pPr>
          </w:p>
          <w:p w14:paraId="40363F7E" w14:textId="77777777" w:rsidR="00A23B3E" w:rsidRPr="003A443E" w:rsidRDefault="00A23B3E">
            <w:pPr>
              <w:spacing w:before="0" w:after="0"/>
              <w:rPr>
                <w:rFonts w:ascii="Arial" w:hAnsi="Arial" w:cs="Arial"/>
                <w:color w:val="000000"/>
                <w:sz w:val="14"/>
                <w:szCs w:val="14"/>
              </w:rPr>
            </w:pPr>
          </w:p>
          <w:p w14:paraId="7C2E91DF" w14:textId="77777777" w:rsidR="00A23B3E" w:rsidRPr="003A443E" w:rsidRDefault="00A23B3E">
            <w:pPr>
              <w:spacing w:before="0" w:after="0"/>
              <w:rPr>
                <w:rFonts w:ascii="Arial" w:hAnsi="Arial" w:cs="Arial"/>
                <w:color w:val="000000"/>
                <w:sz w:val="14"/>
                <w:szCs w:val="14"/>
              </w:rPr>
            </w:pPr>
          </w:p>
          <w:p w14:paraId="219F14B2" w14:textId="77777777" w:rsidR="00A23B3E" w:rsidRDefault="00A23B3E">
            <w:pPr>
              <w:spacing w:before="0" w:after="0"/>
              <w:rPr>
                <w:rFonts w:ascii="Arial" w:hAnsi="Arial" w:cs="Arial"/>
                <w:color w:val="000000"/>
                <w:sz w:val="14"/>
                <w:szCs w:val="14"/>
              </w:rPr>
            </w:pPr>
          </w:p>
          <w:p w14:paraId="6EE9ADBA" w14:textId="77777777" w:rsidR="00F9449A" w:rsidRPr="003A443E" w:rsidRDefault="00F9449A">
            <w:pPr>
              <w:spacing w:before="0" w:after="0"/>
              <w:rPr>
                <w:rFonts w:ascii="Arial" w:hAnsi="Arial" w:cs="Arial"/>
                <w:color w:val="000000"/>
                <w:sz w:val="14"/>
                <w:szCs w:val="14"/>
              </w:rPr>
            </w:pPr>
          </w:p>
          <w:p w14:paraId="15BABA33" w14:textId="77777777"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14:paraId="3785F34C" w14:textId="77777777" w:rsidR="00A23B3E" w:rsidRPr="003A443E" w:rsidRDefault="00A23B3E">
            <w:pPr>
              <w:spacing w:before="0" w:after="0"/>
              <w:rPr>
                <w:rFonts w:ascii="Arial" w:hAnsi="Arial" w:cs="Arial"/>
                <w:color w:val="000000"/>
                <w:sz w:val="14"/>
                <w:szCs w:val="14"/>
              </w:rPr>
            </w:pPr>
          </w:p>
          <w:p w14:paraId="28D36A00" w14:textId="77777777"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p>
          <w:p w14:paraId="51964F1A" w14:textId="77777777" w:rsidR="00F9449A" w:rsidRDefault="00F9449A">
            <w:pPr>
              <w:spacing w:before="0" w:after="0"/>
              <w:rPr>
                <w:rFonts w:ascii="Arial" w:hAnsi="Arial" w:cs="Arial"/>
                <w:color w:val="000000"/>
                <w:sz w:val="14"/>
                <w:szCs w:val="14"/>
              </w:rPr>
            </w:pPr>
          </w:p>
          <w:p w14:paraId="0E656EC4" w14:textId="77777777"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14:paraId="64571245" w14:textId="77777777"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14:paraId="7B64BC53" w14:textId="77777777" w:rsidR="00A23B3E" w:rsidRDefault="00A23B3E">
            <w:pPr>
              <w:spacing w:before="0" w:after="0"/>
              <w:rPr>
                <w:rFonts w:ascii="Arial" w:hAnsi="Arial" w:cs="Arial"/>
                <w:color w:val="000000"/>
              </w:rPr>
            </w:pPr>
          </w:p>
          <w:p w14:paraId="6299C57E" w14:textId="77777777" w:rsidR="00AA2252" w:rsidRDefault="00AA2252">
            <w:pPr>
              <w:spacing w:before="0" w:after="0"/>
              <w:rPr>
                <w:rFonts w:ascii="Arial" w:hAnsi="Arial" w:cs="Arial"/>
                <w:color w:val="000000"/>
                <w:sz w:val="14"/>
                <w:szCs w:val="14"/>
              </w:rPr>
            </w:pPr>
          </w:p>
          <w:p w14:paraId="403A7107" w14:textId="77777777"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 ] Sì [ ] No </w:t>
            </w:r>
          </w:p>
          <w:p w14:paraId="1D0EF5DB" w14:textId="77777777"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lastRenderedPageBreak/>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14:paraId="61FAA401" w14:textId="77777777"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14:paraId="6772A535" w14:textId="77777777" w:rsidR="00AA2252" w:rsidRDefault="00AA2252" w:rsidP="006B4D39">
            <w:pPr>
              <w:spacing w:before="0" w:after="0"/>
              <w:rPr>
                <w:rFonts w:ascii="Arial" w:hAnsi="Arial" w:cs="Arial"/>
                <w:color w:val="000000"/>
                <w:sz w:val="14"/>
                <w:szCs w:val="14"/>
              </w:rPr>
            </w:pPr>
          </w:p>
          <w:p w14:paraId="3438E335" w14:textId="77777777" w:rsidR="00AA2252" w:rsidRDefault="00AA2252" w:rsidP="006B4D39">
            <w:pPr>
              <w:spacing w:before="0" w:after="0"/>
              <w:rPr>
                <w:rFonts w:ascii="Arial" w:hAnsi="Arial" w:cs="Arial"/>
                <w:color w:val="000000"/>
                <w:sz w:val="14"/>
                <w:szCs w:val="14"/>
              </w:rPr>
            </w:pPr>
          </w:p>
          <w:p w14:paraId="057132E3" w14:textId="77777777" w:rsidR="006B4D39"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14:paraId="62B9DEA4" w14:textId="77777777" w:rsidR="00AA2252" w:rsidRDefault="00AA2252" w:rsidP="006B4D39">
            <w:pPr>
              <w:spacing w:before="0" w:after="0"/>
              <w:rPr>
                <w:rFonts w:ascii="Arial" w:hAnsi="Arial" w:cs="Arial"/>
                <w:color w:val="000000"/>
                <w:sz w:val="14"/>
                <w:szCs w:val="14"/>
              </w:rPr>
            </w:pPr>
          </w:p>
          <w:p w14:paraId="0F9F31EB" w14:textId="77777777" w:rsidR="00A23B3E"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14:paraId="694AACE8"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Sì [ ] No </w:t>
            </w:r>
          </w:p>
          <w:p w14:paraId="70D82462" w14:textId="77777777" w:rsidR="005E2955" w:rsidRDefault="005E2955">
            <w:pPr>
              <w:rPr>
                <w:rFonts w:ascii="Arial" w:hAnsi="Arial" w:cs="Arial"/>
                <w:color w:val="000000"/>
                <w:sz w:val="14"/>
                <w:szCs w:val="14"/>
              </w:rPr>
            </w:pPr>
          </w:p>
          <w:p w14:paraId="2EF8B738" w14:textId="77777777"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14:paraId="16999D50" w14:textId="77777777" w:rsidR="005E2955" w:rsidRDefault="005E2955" w:rsidP="005E2955">
            <w:pPr>
              <w:spacing w:before="0" w:after="0"/>
              <w:rPr>
                <w:rFonts w:ascii="Arial" w:hAnsi="Arial" w:cs="Arial"/>
                <w:color w:val="000000"/>
                <w:sz w:val="14"/>
                <w:szCs w:val="14"/>
              </w:rPr>
            </w:pPr>
          </w:p>
          <w:p w14:paraId="1E34C1DC" w14:textId="77777777"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14:paraId="68FDC673" w14:textId="77777777"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14:paraId="6AB30616" w14:textId="77777777"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14:paraId="379A282E" w14:textId="77777777">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603B052" w14:textId="77777777" w:rsidR="00A23B3E" w:rsidRPr="003A443E" w:rsidRDefault="00A23B3E">
            <w:pPr>
              <w:rPr>
                <w:rFonts w:ascii="Arial" w:hAnsi="Arial" w:cs="Arial"/>
                <w:b/>
                <w:color w:val="000000"/>
                <w:sz w:val="15"/>
                <w:szCs w:val="15"/>
              </w:rPr>
            </w:pPr>
            <w:r w:rsidRPr="003A443E">
              <w:rPr>
                <w:rFonts w:ascii="Arial" w:hAnsi="Arial" w:cs="Arial"/>
                <w:color w:val="000000"/>
                <w:sz w:val="15"/>
                <w:szCs w:val="15"/>
              </w:rPr>
              <w:lastRenderedPageBreak/>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2"/>
            </w:r>
            <w:r w:rsidRPr="003A443E">
              <w:rPr>
                <w:rFonts w:ascii="Arial" w:hAnsi="Arial" w:cs="Arial"/>
                <w:color w:val="000000"/>
                <w:sz w:val="15"/>
                <w:szCs w:val="15"/>
              </w:rPr>
              <w:t xml:space="preserve">) di cui all’art. 80 comma 5 lett.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14:paraId="16901488" w14:textId="77777777"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070579C"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14:paraId="60DDC9F8"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14:paraId="564240B2" w14:textId="77777777">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0043492" w14:textId="77777777"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14:paraId="2C617FEF" w14:textId="77777777"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14:paraId="3375C4D3" w14:textId="77777777"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14:paraId="480C93B1" w14:textId="77777777"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14:paraId="258ABA41" w14:textId="77777777"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 impegnato formalmente a risarcire il danno?</w:t>
            </w:r>
          </w:p>
          <w:p w14:paraId="561817FE" w14:textId="77777777" w:rsidR="00A23B3E" w:rsidRPr="003A443E" w:rsidRDefault="00A23B3E">
            <w:pPr>
              <w:spacing w:before="0" w:after="0"/>
              <w:rPr>
                <w:rFonts w:ascii="Arial" w:hAnsi="Arial" w:cs="Arial"/>
                <w:color w:val="000000"/>
                <w:sz w:val="14"/>
                <w:szCs w:val="14"/>
              </w:rPr>
            </w:pPr>
          </w:p>
          <w:p w14:paraId="755D56F1" w14:textId="77777777"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14:paraId="18DD5C6E" w14:textId="77777777" w:rsidR="00A23B3E" w:rsidRPr="003A443E" w:rsidRDefault="00A23B3E">
            <w:pPr>
              <w:rPr>
                <w:rFonts w:ascii="Arial" w:hAnsi="Arial" w:cs="Arial"/>
                <w:b/>
                <w:color w:val="000000"/>
                <w:sz w:val="15"/>
                <w:szCs w:val="15"/>
              </w:rPr>
            </w:pPr>
          </w:p>
          <w:p w14:paraId="7F2FAB9E" w14:textId="77777777"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2D7CD6C"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14:paraId="0BF0A059" w14:textId="77777777" w:rsidR="00A23B3E" w:rsidRPr="003A443E" w:rsidRDefault="00A23B3E">
            <w:pPr>
              <w:rPr>
                <w:rFonts w:ascii="Arial" w:hAnsi="Arial" w:cs="Arial"/>
                <w:color w:val="000000"/>
                <w:sz w:val="15"/>
                <w:szCs w:val="15"/>
              </w:rPr>
            </w:pPr>
          </w:p>
          <w:p w14:paraId="29443054" w14:textId="77777777" w:rsidR="00A23B3E" w:rsidRPr="003A443E" w:rsidRDefault="00A23B3E">
            <w:pPr>
              <w:rPr>
                <w:rFonts w:ascii="Arial" w:hAnsi="Arial" w:cs="Arial"/>
                <w:color w:val="000000"/>
                <w:sz w:val="15"/>
                <w:szCs w:val="15"/>
              </w:rPr>
            </w:pPr>
          </w:p>
          <w:p w14:paraId="37FED09F" w14:textId="77777777" w:rsidR="00BB639E" w:rsidRPr="00BB639E" w:rsidRDefault="00BB639E">
            <w:pPr>
              <w:rPr>
                <w:rFonts w:ascii="Arial" w:hAnsi="Arial" w:cs="Arial"/>
                <w:color w:val="000000"/>
                <w:sz w:val="4"/>
                <w:szCs w:val="4"/>
              </w:rPr>
            </w:pPr>
          </w:p>
          <w:p w14:paraId="45962FE4"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2DB80649"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07D5EACD"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349D6A81"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14:paraId="160B9AE7" w14:textId="77777777"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14:paraId="27771CE1" w14:textId="77777777">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6B8D005" w14:textId="77777777"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cs="Arial"/>
                <w:b/>
                <w:sz w:val="15"/>
                <w:szCs w:val="15"/>
              </w:rPr>
              <w:footnoteReference w:id="23"/>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lett.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14:paraId="3B11241D" w14:textId="77777777"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BA32D47" w14:textId="77777777" w:rsidR="00A23B3E" w:rsidRPr="000953DC" w:rsidRDefault="00A23B3E">
            <w:pPr>
              <w:rPr>
                <w:rFonts w:ascii="Arial" w:hAnsi="Arial" w:cs="Arial"/>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14:paraId="5E0CADDF" w14:textId="77777777"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14:paraId="48EA5087" w14:textId="77777777">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F9BA78D" w14:textId="77777777"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lett.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14:paraId="31778E76" w14:textId="77777777"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2A10E39" w14:textId="77777777" w:rsidR="00A23B3E" w:rsidRPr="00BA7DBF" w:rsidRDefault="00A23B3E">
            <w:pPr>
              <w:rPr>
                <w:rFonts w:ascii="Arial" w:hAnsi="Arial" w:cs="Arial"/>
                <w:color w:val="auto"/>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14:paraId="07AB73E2" w14:textId="77777777" w:rsidR="00A23B3E" w:rsidRPr="00BA7DBF" w:rsidRDefault="00A23B3E">
            <w:pPr>
              <w:rPr>
                <w:rFonts w:ascii="Arial" w:hAnsi="Arial" w:cs="Arial"/>
                <w:color w:val="auto"/>
                <w:sz w:val="15"/>
                <w:szCs w:val="15"/>
              </w:rPr>
            </w:pPr>
          </w:p>
          <w:p w14:paraId="57894A0A" w14:textId="77777777" w:rsidR="00A23B3E" w:rsidRPr="000953DC" w:rsidRDefault="00A23B3E">
            <w:r w:rsidRPr="000953DC">
              <w:rPr>
                <w:rFonts w:ascii="Arial" w:hAnsi="Arial" w:cs="Arial"/>
                <w:sz w:val="15"/>
                <w:szCs w:val="15"/>
              </w:rPr>
              <w:t xml:space="preserve"> […………………]</w:t>
            </w:r>
          </w:p>
        </w:tc>
      </w:tr>
      <w:tr w:rsidR="00A23B3E" w14:paraId="7D974073" w14:textId="77777777"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0201E49" w14:textId="77777777"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14:paraId="4B36CF27" w14:textId="77777777"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14:paraId="10B5F5F2" w14:textId="77777777"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FA8F22C" w14:textId="77777777" w:rsidR="00F351F0" w:rsidRPr="003A443E" w:rsidRDefault="00F351F0">
            <w:pPr>
              <w:rPr>
                <w:rFonts w:ascii="Arial" w:hAnsi="Arial" w:cs="Arial"/>
                <w:color w:val="000000"/>
                <w:sz w:val="15"/>
                <w:szCs w:val="15"/>
              </w:rPr>
            </w:pPr>
          </w:p>
          <w:p w14:paraId="7F5F50BB"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14:paraId="06A91278" w14:textId="77777777" w:rsidR="00B32C28" w:rsidRPr="001D3A2B" w:rsidRDefault="00B32C28">
            <w:pPr>
              <w:rPr>
                <w:rFonts w:ascii="Arial" w:hAnsi="Arial" w:cs="Arial"/>
                <w:color w:val="000000"/>
                <w:szCs w:val="24"/>
              </w:rPr>
            </w:pPr>
          </w:p>
          <w:p w14:paraId="1F3634E0" w14:textId="77777777" w:rsidR="00A23B3E" w:rsidRPr="003A443E" w:rsidRDefault="00A23B3E">
            <w:pPr>
              <w:rPr>
                <w:color w:val="000000"/>
              </w:rPr>
            </w:pPr>
            <w:r w:rsidRPr="003A443E">
              <w:rPr>
                <w:rFonts w:ascii="Arial" w:hAnsi="Arial" w:cs="Arial"/>
                <w:color w:val="000000"/>
                <w:sz w:val="15"/>
                <w:szCs w:val="15"/>
              </w:rPr>
              <w:t>[ ] Sì [ ] No</w:t>
            </w:r>
          </w:p>
        </w:tc>
      </w:tr>
    </w:tbl>
    <w:p w14:paraId="2E907C22" w14:textId="77777777" w:rsidR="00A23B3E" w:rsidRDefault="00A23B3E" w:rsidP="00BF74E1">
      <w:pPr>
        <w:pStyle w:val="SectionTitle"/>
        <w:rPr>
          <w:rFonts w:ascii="Arial" w:hAnsi="Arial" w:cs="Arial"/>
          <w:sz w:val="15"/>
          <w:szCs w:val="15"/>
        </w:rPr>
      </w:pPr>
      <w:r>
        <w:rPr>
          <w:rFonts w:ascii="Arial" w:hAnsi="Arial" w:cs="Arial"/>
          <w:b w:val="0"/>
          <w:caps/>
          <w:sz w:val="15"/>
          <w:szCs w:val="15"/>
        </w:rPr>
        <w:lastRenderedPageBreak/>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14:paraId="089BC9CD"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7F6DDAB" w14:textId="77777777"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 xml:space="preserve">(articolo  80, comma 2 e comma 5, lett.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A2E799" w14:textId="77777777" w:rsidR="00A23B3E" w:rsidRPr="000953DC" w:rsidRDefault="00A23B3E">
            <w:r w:rsidRPr="000953DC">
              <w:rPr>
                <w:rFonts w:ascii="Arial" w:hAnsi="Arial" w:cs="Arial"/>
                <w:b/>
                <w:sz w:val="15"/>
                <w:szCs w:val="15"/>
              </w:rPr>
              <w:t>Risposta:</w:t>
            </w:r>
          </w:p>
        </w:tc>
      </w:tr>
      <w:tr w:rsidR="00A23B3E" w14:paraId="1A90FDCD"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B99828E" w14:textId="77777777"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8" w:anchor="067" w:history="1">
              <w:r w:rsidRPr="003A443E">
                <w:rPr>
                  <w:rStyle w:val="Collegamentoipertestuale"/>
                  <w:rFonts w:ascii="Arial" w:hAnsi="Arial" w:cs="Arial"/>
                  <w:color w:val="000000"/>
                  <w:sz w:val="14"/>
                  <w:szCs w:val="14"/>
                  <w:u w:val="none"/>
                </w:rPr>
                <w:t>articolo 67 del decreto legislativo 6 settembre 2011, n. 159</w:t>
              </w:r>
            </w:hyperlink>
            <w:r w:rsidRPr="003A443E">
              <w:rPr>
                <w:rFonts w:ascii="Arial" w:hAnsi="Arial" w:cs="Arial"/>
                <w:color w:val="000000"/>
                <w:sz w:val="14"/>
                <w:szCs w:val="14"/>
              </w:rPr>
              <w:t xml:space="preserve">  o di un tentativo di infiltrazione mafiosa di cui all'</w:t>
            </w:r>
            <w:hyperlink r:id="rId9"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0"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1"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B326D8F" w14:textId="77777777" w:rsidR="00A23B3E" w:rsidRPr="000953DC" w:rsidRDefault="00A23B3E">
            <w:pPr>
              <w:rPr>
                <w:rFonts w:ascii="Arial" w:hAnsi="Arial" w:cs="Arial"/>
                <w:sz w:val="14"/>
                <w:szCs w:val="14"/>
              </w:rPr>
            </w:pPr>
            <w:r w:rsidRPr="000953DC">
              <w:rPr>
                <w:rFonts w:ascii="Arial" w:hAnsi="Arial" w:cs="Arial"/>
                <w:sz w:val="14"/>
                <w:szCs w:val="14"/>
              </w:rPr>
              <w:t>[ ] Sì [ ] No</w:t>
            </w:r>
          </w:p>
          <w:p w14:paraId="48A1D6F9" w14:textId="77777777" w:rsidR="00A23B3E" w:rsidRPr="000953DC" w:rsidRDefault="00A23B3E">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14:paraId="03C0E800" w14:textId="77777777" w:rsidR="00A23B3E" w:rsidRPr="000953DC" w:rsidRDefault="00A23B3E">
            <w:r w:rsidRPr="000953DC">
              <w:rPr>
                <w:rFonts w:ascii="Arial" w:hAnsi="Arial" w:cs="Arial"/>
                <w:sz w:val="14"/>
                <w:szCs w:val="14"/>
              </w:rPr>
              <w:t>[…………….…][………………][……..………][…..……..…] (</w:t>
            </w:r>
            <w:r w:rsidRPr="000953DC">
              <w:rPr>
                <w:rStyle w:val="Rimandonotaapidipagina"/>
                <w:rFonts w:ascii="Arial" w:hAnsi="Arial" w:cs="Arial"/>
                <w:sz w:val="14"/>
                <w:szCs w:val="14"/>
              </w:rPr>
              <w:footnoteReference w:id="24"/>
            </w:r>
            <w:r w:rsidRPr="000953DC">
              <w:rPr>
                <w:rFonts w:ascii="Arial" w:hAnsi="Arial" w:cs="Arial"/>
                <w:sz w:val="14"/>
                <w:szCs w:val="14"/>
              </w:rPr>
              <w:t>)</w:t>
            </w:r>
          </w:p>
        </w:tc>
      </w:tr>
      <w:tr w:rsidR="00A23B3E" w14:paraId="3CF65FCE"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76564FC" w14:textId="77777777" w:rsidR="00A23B3E" w:rsidRPr="00121BF6" w:rsidRDefault="00A23B3E">
            <w:pPr>
              <w:rPr>
                <w:rFonts w:ascii="Arial" w:hAnsi="Arial" w:cs="Arial"/>
                <w:color w:val="000000"/>
                <w:sz w:val="14"/>
                <w:szCs w:val="14"/>
              </w:rPr>
            </w:pPr>
            <w:r w:rsidRPr="00121BF6">
              <w:rPr>
                <w:rFonts w:ascii="Arial" w:hAnsi="Arial" w:cs="Arial"/>
                <w:color w:val="000000"/>
                <w:sz w:val="14"/>
                <w:szCs w:val="14"/>
              </w:rPr>
              <w:t>L’operatore economico si trova in una delle seguenti situazioni ?</w:t>
            </w:r>
          </w:p>
          <w:p w14:paraId="17DFE447" w14:textId="77777777"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stato soggetto alla sanzione interdittiva di cui all'</w:t>
            </w:r>
            <w:hyperlink r:id="rId12" w:anchor="09" w:history="1">
              <w:r w:rsidRPr="00121BF6">
                <w:rPr>
                  <w:rStyle w:val="Collegamentoipertestuale"/>
                  <w:rFonts w:ascii="Arial" w:eastAsia="font291"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interdittivi di cui all'</w:t>
            </w:r>
            <w:hyperlink r:id="rId13" w:anchor="014" w:history="1">
              <w:r w:rsidRPr="00121BF6">
                <w:rPr>
                  <w:rStyle w:val="Collegamentoipertestuale"/>
                  <w:rFonts w:ascii="Arial" w:eastAsia="font291"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14:paraId="03452B46"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0F99C7BE" w14:textId="77777777" w:rsidR="00A23B3E" w:rsidRPr="00121BF6" w:rsidRDefault="00A23B3E" w:rsidP="00F351F0">
            <w:pPr>
              <w:pStyle w:val="NormaleWeb1"/>
              <w:spacing w:before="0" w:after="0"/>
              <w:jc w:val="both"/>
              <w:rPr>
                <w:rFonts w:ascii="Arial" w:hAnsi="Arial" w:cs="Arial"/>
                <w:color w:val="000000"/>
                <w:sz w:val="14"/>
                <w:szCs w:val="14"/>
              </w:rPr>
            </w:pPr>
          </w:p>
          <w:p w14:paraId="1990770E" w14:textId="77777777"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14:paraId="563412F3"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26C7DD54"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5C82AC51"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1C19803C" w14:textId="77777777"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291" w:hAnsi="Arial" w:cs="Arial"/>
                <w:color w:val="000000"/>
                <w:sz w:val="14"/>
                <w:szCs w:val="14"/>
                <w:u w:val="none"/>
              </w:rPr>
              <w:t>articolo 17 della legge 19 marzo 1990, n. 55</w:t>
            </w:r>
            <w:r w:rsidR="00625142" w:rsidRPr="00121BF6">
              <w:rPr>
                <w:rStyle w:val="Collegamentoipertestuale"/>
                <w:rFonts w:ascii="Arial" w:eastAsia="font291"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14:paraId="19594B5A" w14:textId="77777777" w:rsidR="00625142" w:rsidRPr="00121BF6" w:rsidRDefault="00625142">
            <w:pPr>
              <w:spacing w:before="0" w:after="0"/>
              <w:ind w:left="284" w:hanging="284"/>
              <w:jc w:val="both"/>
              <w:rPr>
                <w:rFonts w:ascii="Arial" w:hAnsi="Arial" w:cs="Arial"/>
                <w:color w:val="000000"/>
                <w:sz w:val="14"/>
                <w:szCs w:val="14"/>
              </w:rPr>
            </w:pPr>
          </w:p>
          <w:p w14:paraId="11AC6F19" w14:textId="77777777"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  :</w:t>
            </w:r>
          </w:p>
          <w:p w14:paraId="1F2EDCCA"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14:paraId="63D8E887" w14:textId="77777777" w:rsidR="00625142" w:rsidRPr="00121BF6" w:rsidRDefault="00625142">
            <w:pPr>
              <w:pStyle w:val="NormaleWeb1"/>
              <w:spacing w:before="0" w:after="0"/>
              <w:ind w:left="284" w:hanging="284"/>
              <w:jc w:val="both"/>
              <w:rPr>
                <w:rFonts w:ascii="Arial" w:hAnsi="Arial" w:cs="Arial"/>
                <w:color w:val="000000"/>
                <w:sz w:val="14"/>
                <w:szCs w:val="14"/>
              </w:rPr>
            </w:pPr>
          </w:p>
          <w:p w14:paraId="135D7743"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la violazione è stata rimossa ?</w:t>
            </w:r>
          </w:p>
          <w:p w14:paraId="03B4EE41"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4F24EDD5"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56C4E363"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5A543317"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6B38E94C"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015AF0B0"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18D04EF4"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0A71B745"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47907BC4" w14:textId="77777777"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4" w:anchor="17" w:history="1">
              <w:r w:rsidRPr="00121BF6">
                <w:rPr>
                  <w:rStyle w:val="Collegamentoipertestuale"/>
                  <w:rFonts w:ascii="Arial" w:eastAsia="font291" w:hAnsi="Arial" w:cs="Arial"/>
                  <w:color w:val="000000"/>
                  <w:sz w:val="14"/>
                  <w:szCs w:val="14"/>
                  <w:u w:val="none"/>
                </w:rPr>
                <w:t>a legge 12 marzo 1999, n. 68</w:t>
              </w:r>
            </w:hyperlink>
          </w:p>
          <w:p w14:paraId="0CE8D80C" w14:textId="77777777" w:rsidR="00A23B3E" w:rsidRPr="00121BF6" w:rsidRDefault="00A23B3E">
            <w:pPr>
              <w:pStyle w:val="NormaleWeb1"/>
              <w:spacing w:before="0" w:after="0"/>
              <w:ind w:left="284"/>
              <w:jc w:val="both"/>
              <w:rPr>
                <w:rFonts w:eastAsia="font291"/>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14:paraId="5BB50B3D" w14:textId="77777777" w:rsidR="00A23B3E" w:rsidRPr="00121BF6" w:rsidRDefault="00A23B3E">
            <w:pPr>
              <w:pStyle w:val="NormaleWeb1"/>
              <w:spacing w:before="0" w:after="0"/>
              <w:ind w:left="284" w:hanging="284"/>
              <w:jc w:val="both"/>
              <w:rPr>
                <w:rFonts w:eastAsia="font291"/>
                <w:color w:val="000000"/>
              </w:rPr>
            </w:pPr>
          </w:p>
          <w:p w14:paraId="4B7D1CEB" w14:textId="77777777" w:rsidR="00A23B3E" w:rsidRPr="00121BF6" w:rsidRDefault="00A23B3E">
            <w:pPr>
              <w:pStyle w:val="NormaleWeb1"/>
              <w:spacing w:before="0" w:after="0"/>
              <w:jc w:val="both"/>
              <w:rPr>
                <w:rFonts w:ascii="Arial" w:hAnsi="Arial" w:cs="Arial"/>
                <w:color w:val="000000"/>
                <w:sz w:val="14"/>
                <w:szCs w:val="14"/>
              </w:rPr>
            </w:pPr>
          </w:p>
          <w:p w14:paraId="19CB4395" w14:textId="77777777" w:rsidR="00A23B3E" w:rsidRPr="00121BF6" w:rsidRDefault="00A23B3E">
            <w:pPr>
              <w:pStyle w:val="NormaleWeb1"/>
              <w:spacing w:before="0" w:after="0"/>
              <w:jc w:val="both"/>
              <w:rPr>
                <w:rFonts w:ascii="Arial" w:hAnsi="Arial" w:cs="Arial"/>
                <w:color w:val="000000"/>
                <w:sz w:val="14"/>
                <w:szCs w:val="14"/>
              </w:rPr>
            </w:pPr>
          </w:p>
          <w:p w14:paraId="25EC674C" w14:textId="77777777" w:rsidR="00A23B3E" w:rsidRPr="00121BF6" w:rsidRDefault="00A23B3E">
            <w:pPr>
              <w:pStyle w:val="NormaleWeb1"/>
              <w:spacing w:before="0" w:after="0"/>
              <w:jc w:val="both"/>
              <w:rPr>
                <w:rFonts w:ascii="Arial" w:hAnsi="Arial" w:cs="Arial"/>
                <w:color w:val="000000"/>
                <w:sz w:val="14"/>
                <w:szCs w:val="14"/>
              </w:rPr>
            </w:pPr>
          </w:p>
          <w:p w14:paraId="7943A2FA" w14:textId="77777777" w:rsidR="00A23B3E" w:rsidRPr="00121BF6" w:rsidRDefault="00A23B3E">
            <w:pPr>
              <w:pStyle w:val="NormaleWeb1"/>
              <w:spacing w:before="0" w:after="0"/>
              <w:jc w:val="both"/>
              <w:rPr>
                <w:rFonts w:ascii="Arial" w:hAnsi="Arial" w:cs="Arial"/>
                <w:color w:val="000000"/>
                <w:sz w:val="14"/>
                <w:szCs w:val="14"/>
              </w:rPr>
            </w:pPr>
          </w:p>
          <w:p w14:paraId="32D03EE4" w14:textId="77777777" w:rsidR="00A23B3E" w:rsidRPr="00121BF6" w:rsidRDefault="00A23B3E">
            <w:pPr>
              <w:pStyle w:val="NormaleWeb1"/>
              <w:spacing w:before="0" w:after="0"/>
              <w:jc w:val="both"/>
              <w:rPr>
                <w:rFonts w:ascii="Arial" w:hAnsi="Arial" w:cs="Arial"/>
                <w:color w:val="000000"/>
                <w:sz w:val="14"/>
                <w:szCs w:val="14"/>
              </w:rPr>
            </w:pPr>
          </w:p>
          <w:p w14:paraId="7A098438" w14:textId="77777777" w:rsidR="00A23B3E" w:rsidRPr="00121BF6" w:rsidRDefault="00A23B3E">
            <w:pPr>
              <w:pStyle w:val="NormaleWeb1"/>
              <w:spacing w:before="0" w:after="0"/>
              <w:jc w:val="both"/>
              <w:rPr>
                <w:rFonts w:ascii="Arial" w:hAnsi="Arial" w:cs="Arial"/>
                <w:color w:val="000000"/>
                <w:sz w:val="14"/>
                <w:szCs w:val="14"/>
              </w:rPr>
            </w:pPr>
          </w:p>
          <w:p w14:paraId="5A225EEA" w14:textId="77777777" w:rsidR="006B4D39" w:rsidRPr="00121BF6" w:rsidRDefault="006B4D39">
            <w:pPr>
              <w:pStyle w:val="NormaleWeb1"/>
              <w:spacing w:before="0" w:after="0"/>
              <w:jc w:val="both"/>
              <w:rPr>
                <w:rFonts w:ascii="Arial" w:hAnsi="Arial" w:cs="Arial"/>
                <w:color w:val="000000"/>
                <w:sz w:val="14"/>
                <w:szCs w:val="14"/>
              </w:rPr>
            </w:pPr>
          </w:p>
          <w:p w14:paraId="73A01989" w14:textId="77777777" w:rsidR="00A23B3E" w:rsidRPr="00121BF6" w:rsidRDefault="00A23B3E">
            <w:pPr>
              <w:pStyle w:val="NormaleWeb1"/>
              <w:spacing w:before="0" w:after="0"/>
              <w:jc w:val="both"/>
              <w:rPr>
                <w:rFonts w:ascii="Arial" w:hAnsi="Arial" w:cs="Arial"/>
                <w:color w:val="000000"/>
                <w:sz w:val="14"/>
                <w:szCs w:val="14"/>
              </w:rPr>
            </w:pPr>
          </w:p>
          <w:p w14:paraId="60009780" w14:textId="77777777"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5" w:anchor="317" w:history="1">
              <w:r w:rsidRPr="00121BF6">
                <w:rPr>
                  <w:rStyle w:val="Collegamentoipertestuale"/>
                  <w:rFonts w:ascii="Arial" w:eastAsia="font291" w:hAnsi="Arial" w:cs="Arial"/>
                  <w:color w:val="000000"/>
                  <w:sz w:val="14"/>
                  <w:szCs w:val="14"/>
                  <w:u w:val="none"/>
                </w:rPr>
                <w:t>articoli 317</w:t>
              </w:r>
            </w:hyperlink>
            <w:r w:rsidRPr="00121BF6">
              <w:rPr>
                <w:rFonts w:ascii="Arial" w:hAnsi="Arial" w:cs="Arial"/>
                <w:color w:val="000000"/>
                <w:sz w:val="14"/>
                <w:szCs w:val="14"/>
              </w:rPr>
              <w:t xml:space="preserve"> e </w:t>
            </w:r>
            <w:hyperlink r:id="rId16" w:anchor="629" w:history="1">
              <w:r w:rsidRPr="00121BF6">
                <w:rPr>
                  <w:rStyle w:val="Collegamentoipertestuale"/>
                  <w:rFonts w:ascii="Arial" w:eastAsia="font291"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14:paraId="11C0F7B9"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32EC2F1A"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14:paraId="29D7C972"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5657DB73"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lastRenderedPageBreak/>
              <w:t>- ha denunciato i fatti all’autorità giudiziaria?</w:t>
            </w:r>
          </w:p>
          <w:p w14:paraId="038ABE19"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7CAB6719"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 ?</w:t>
            </w:r>
            <w:r w:rsidRPr="00121BF6">
              <w:rPr>
                <w:rFonts w:ascii="Arial" w:hAnsi="Arial" w:cs="Arial"/>
                <w:color w:val="000000"/>
                <w:sz w:val="14"/>
                <w:szCs w:val="14"/>
              </w:rPr>
              <w:t xml:space="preserve"> </w:t>
            </w:r>
          </w:p>
          <w:p w14:paraId="569F15C1"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301267B4"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4D212F05"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0D15A95D" w14:textId="77777777" w:rsidR="006A5E21" w:rsidRPr="00121BF6" w:rsidRDefault="006A5E21">
            <w:pPr>
              <w:pStyle w:val="NormaleWeb1"/>
              <w:spacing w:before="0" w:after="0"/>
              <w:ind w:left="284" w:hanging="284"/>
              <w:jc w:val="both"/>
              <w:rPr>
                <w:rFonts w:ascii="Arial" w:hAnsi="Arial" w:cs="Arial"/>
                <w:color w:val="000000"/>
                <w:sz w:val="14"/>
                <w:szCs w:val="14"/>
              </w:rPr>
            </w:pPr>
          </w:p>
          <w:p w14:paraId="130F0066" w14:textId="77777777" w:rsidR="006A5E21" w:rsidRPr="00121BF6" w:rsidRDefault="006A5E21">
            <w:pPr>
              <w:pStyle w:val="NormaleWeb1"/>
              <w:spacing w:before="0" w:after="0"/>
              <w:ind w:left="284" w:hanging="284"/>
              <w:jc w:val="both"/>
              <w:rPr>
                <w:rFonts w:ascii="Arial" w:hAnsi="Arial" w:cs="Arial"/>
                <w:color w:val="000000"/>
                <w:sz w:val="14"/>
                <w:szCs w:val="14"/>
              </w:rPr>
            </w:pPr>
          </w:p>
          <w:p w14:paraId="418EF197" w14:textId="77777777" w:rsidR="006A5E21" w:rsidRPr="00121BF6" w:rsidRDefault="006A5E21">
            <w:pPr>
              <w:pStyle w:val="NormaleWeb1"/>
              <w:spacing w:before="0" w:after="0"/>
              <w:ind w:left="284" w:hanging="284"/>
              <w:jc w:val="both"/>
              <w:rPr>
                <w:rFonts w:ascii="Arial" w:hAnsi="Arial" w:cs="Arial"/>
                <w:color w:val="000000"/>
                <w:sz w:val="14"/>
                <w:szCs w:val="14"/>
              </w:rPr>
            </w:pPr>
          </w:p>
          <w:p w14:paraId="23D711F6" w14:textId="77777777"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7" w:anchor="2359" w:history="1">
              <w:r w:rsidRPr="00121BF6">
                <w:rPr>
                  <w:rStyle w:val="Collegamentoipertestuale"/>
                  <w:rFonts w:ascii="Arial" w:eastAsia="font291"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CD8D79F" w14:textId="77777777" w:rsidR="00A23B3E" w:rsidRPr="003A443E" w:rsidRDefault="00A23B3E">
            <w:pPr>
              <w:rPr>
                <w:rFonts w:ascii="Arial" w:hAnsi="Arial" w:cs="Arial"/>
                <w:color w:val="000000"/>
                <w:sz w:val="15"/>
                <w:szCs w:val="15"/>
              </w:rPr>
            </w:pPr>
          </w:p>
          <w:p w14:paraId="75D4ACA6"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14:paraId="7AF05DDA"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724D76A5"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14:paraId="20CD7AED" w14:textId="77777777" w:rsidR="006A5E21" w:rsidRPr="001D3A2B" w:rsidRDefault="006A5E21" w:rsidP="005309A4">
            <w:pPr>
              <w:jc w:val="both"/>
              <w:rPr>
                <w:rFonts w:ascii="Arial" w:hAnsi="Arial" w:cs="Arial"/>
                <w:color w:val="000000"/>
                <w:sz w:val="4"/>
                <w:szCs w:val="4"/>
              </w:rPr>
            </w:pPr>
          </w:p>
          <w:p w14:paraId="05F187A1"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14:paraId="1DECE170"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23915723"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14:paraId="19C89E34" w14:textId="77777777" w:rsidR="001D3A2B" w:rsidRPr="001D3A2B" w:rsidRDefault="001D3A2B">
            <w:pPr>
              <w:rPr>
                <w:rFonts w:ascii="Arial" w:hAnsi="Arial" w:cs="Arial"/>
                <w:color w:val="000000"/>
                <w:sz w:val="4"/>
                <w:szCs w:val="4"/>
              </w:rPr>
            </w:pPr>
          </w:p>
          <w:p w14:paraId="4069E51E"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14:paraId="39877A87" w14:textId="77777777" w:rsidR="00F351F0" w:rsidRPr="003A443E" w:rsidRDefault="00F351F0">
            <w:pPr>
              <w:spacing w:before="0" w:after="0"/>
              <w:ind w:left="284" w:hanging="284"/>
              <w:jc w:val="both"/>
              <w:rPr>
                <w:rFonts w:ascii="Arial" w:hAnsi="Arial" w:cs="Arial"/>
                <w:color w:val="000000"/>
                <w:sz w:val="14"/>
                <w:szCs w:val="14"/>
              </w:rPr>
            </w:pPr>
          </w:p>
          <w:p w14:paraId="1D746396" w14:textId="77777777"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14:paraId="151D4377" w14:textId="77777777" w:rsidR="00F351F0" w:rsidRPr="003A443E" w:rsidRDefault="00F351F0">
            <w:pPr>
              <w:rPr>
                <w:rFonts w:ascii="Arial" w:hAnsi="Arial" w:cs="Arial"/>
                <w:color w:val="000000"/>
                <w:sz w:val="14"/>
                <w:szCs w:val="14"/>
              </w:rPr>
            </w:pPr>
          </w:p>
          <w:p w14:paraId="1EB1FB22"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2CFC0518"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5B5C36F8"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14:paraId="7BB5AC58" w14:textId="77777777" w:rsidR="00A23B3E" w:rsidRPr="003A443E" w:rsidRDefault="00A23B3E">
            <w:pPr>
              <w:rPr>
                <w:rFonts w:ascii="Arial" w:hAnsi="Arial" w:cs="Arial"/>
                <w:color w:val="000000"/>
                <w:sz w:val="14"/>
                <w:szCs w:val="14"/>
              </w:rPr>
            </w:pPr>
          </w:p>
          <w:p w14:paraId="03A1AD86" w14:textId="77777777" w:rsidR="005309A4" w:rsidRPr="003A443E" w:rsidRDefault="00A23B3E" w:rsidP="00F351F0">
            <w:pPr>
              <w:rPr>
                <w:rFonts w:ascii="Arial" w:hAnsi="Arial" w:cs="Arial"/>
                <w:color w:val="000000"/>
                <w:sz w:val="14"/>
                <w:szCs w:val="14"/>
              </w:rPr>
            </w:pPr>
            <w:r w:rsidRPr="003A443E">
              <w:rPr>
                <w:rFonts w:ascii="Arial" w:hAnsi="Arial" w:cs="Arial"/>
                <w:color w:val="000000"/>
                <w:sz w:val="14"/>
                <w:szCs w:val="14"/>
              </w:rPr>
              <w:t>[ ]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14:paraId="6C8AA367"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14:paraId="1DAB8953"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14:paraId="58C00600"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altro ) [………..…][……….…][……….…]</w:t>
            </w:r>
          </w:p>
          <w:p w14:paraId="59B30777" w14:textId="77777777" w:rsidR="006A5E21" w:rsidRPr="001D3A2B" w:rsidRDefault="006A5E21">
            <w:pPr>
              <w:rPr>
                <w:rFonts w:ascii="Arial" w:hAnsi="Arial" w:cs="Arial"/>
                <w:color w:val="000000"/>
                <w:sz w:val="4"/>
                <w:szCs w:val="4"/>
              </w:rPr>
            </w:pPr>
          </w:p>
          <w:p w14:paraId="4432356D"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55385E3A" w14:textId="77777777" w:rsidR="00A23B3E" w:rsidRPr="003A443E" w:rsidRDefault="00A23B3E">
            <w:pPr>
              <w:rPr>
                <w:rFonts w:ascii="Arial" w:hAnsi="Arial" w:cs="Arial"/>
                <w:color w:val="000000"/>
                <w:sz w:val="14"/>
                <w:szCs w:val="14"/>
              </w:rPr>
            </w:pPr>
          </w:p>
          <w:p w14:paraId="6E83C9C8" w14:textId="77777777" w:rsidR="00A23B3E" w:rsidRPr="00602456" w:rsidRDefault="00A23B3E">
            <w:pPr>
              <w:rPr>
                <w:rFonts w:ascii="Arial" w:hAnsi="Arial" w:cs="Arial"/>
                <w:color w:val="000000"/>
                <w:sz w:val="6"/>
              </w:rPr>
            </w:pPr>
          </w:p>
          <w:p w14:paraId="50E10161"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14:paraId="62FECCAA"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lastRenderedPageBreak/>
              <w:t>[ ] Sì [ ] No</w:t>
            </w:r>
          </w:p>
          <w:p w14:paraId="63FE7B35"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34C99E36" w14:textId="77777777"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14:paraId="35C73E0E" w14:textId="77777777" w:rsidR="001D3A2B" w:rsidRDefault="001D3A2B">
            <w:pPr>
              <w:rPr>
                <w:rFonts w:ascii="Arial" w:hAnsi="Arial" w:cs="Arial"/>
                <w:color w:val="000000"/>
                <w:sz w:val="14"/>
                <w:szCs w:val="14"/>
              </w:rPr>
            </w:pPr>
          </w:p>
          <w:p w14:paraId="37A48105" w14:textId="77777777" w:rsidR="00A23B3E" w:rsidRPr="003A443E" w:rsidRDefault="00A23B3E">
            <w:pPr>
              <w:rPr>
                <w:color w:val="000000"/>
              </w:rPr>
            </w:pPr>
            <w:r w:rsidRPr="003A443E">
              <w:rPr>
                <w:rFonts w:ascii="Arial" w:hAnsi="Arial" w:cs="Arial"/>
                <w:color w:val="000000"/>
                <w:sz w:val="14"/>
                <w:szCs w:val="14"/>
              </w:rPr>
              <w:t>[ ] Sì [ ] No</w:t>
            </w:r>
          </w:p>
        </w:tc>
      </w:tr>
      <w:tr w:rsidR="00C427DB" w14:paraId="12A82E50" w14:textId="77777777"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2C62426" w14:textId="77777777"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lastRenderedPageBreak/>
              <w:t xml:space="preserve">L’operatore economico  si trova nella condizione prevista dall’art. 53 comma 16-ter del </w:t>
            </w:r>
            <w:proofErr w:type="spellStart"/>
            <w:r w:rsidRPr="003A443E">
              <w:rPr>
                <w:rFonts w:ascii="Arial" w:hAnsi="Arial" w:cs="Arial"/>
                <w:color w:val="000000"/>
                <w:sz w:val="14"/>
                <w:szCs w:val="14"/>
              </w:rPr>
              <w:t>D.Lgs.</w:t>
            </w:r>
            <w:proofErr w:type="spellEnd"/>
            <w:r w:rsidRPr="003A443E">
              <w:rPr>
                <w:rFonts w:ascii="Arial" w:hAnsi="Arial" w:cs="Arial"/>
                <w:color w:val="000000"/>
                <w:sz w:val="14"/>
                <w:szCs w:val="14"/>
              </w:rPr>
              <w:t xml:space="preserve"> 165/2001 (</w:t>
            </w:r>
            <w:proofErr w:type="spellStart"/>
            <w:r w:rsidRPr="003A443E">
              <w:rPr>
                <w:rFonts w:ascii="Arial" w:hAnsi="Arial" w:cs="Arial"/>
                <w:color w:val="000000"/>
                <w:sz w:val="14"/>
                <w:szCs w:val="14"/>
              </w:rPr>
              <w:t>pantouflage</w:t>
            </w:r>
            <w:proofErr w:type="spellEnd"/>
            <w:r w:rsidRPr="003A443E">
              <w:rPr>
                <w:rFonts w:ascii="Arial" w:hAnsi="Arial" w:cs="Arial"/>
                <w:color w:val="000000"/>
                <w:sz w:val="14"/>
                <w:szCs w:val="14"/>
              </w:rPr>
              <w:t xml:space="preserv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el medesimo operatore economico ?</w:t>
            </w:r>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659621" w14:textId="77777777"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 Sì [ ] No</w:t>
            </w:r>
          </w:p>
          <w:p w14:paraId="523D3F09" w14:textId="77777777"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14:paraId="59057812"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41DC2F8B"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3718BBA4"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4AE35BBE"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0F4367B6"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27EE62DF"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7F53CFDD"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4D5A3CBB"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19D8BE0F"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2AFFFD0C" w14:textId="77777777" w:rsidR="00A23B3E" w:rsidRDefault="00F351F0" w:rsidP="00C427DB">
      <w:pPr>
        <w:jc w:val="center"/>
        <w:rPr>
          <w:rFonts w:ascii="Arial" w:hAnsi="Arial" w:cs="Arial"/>
          <w:sz w:val="17"/>
          <w:szCs w:val="17"/>
        </w:rPr>
      </w:pPr>
      <w:r>
        <w:rPr>
          <w:sz w:val="18"/>
          <w:szCs w:val="18"/>
        </w:rPr>
        <w:br w:type="page"/>
      </w:r>
      <w:r w:rsidR="00A23B3E">
        <w:rPr>
          <w:sz w:val="18"/>
          <w:szCs w:val="18"/>
        </w:rPr>
        <w:lastRenderedPageBreak/>
        <w:t>Parte IV: Criteri di selezione</w:t>
      </w:r>
    </w:p>
    <w:p w14:paraId="399B86A8" w14:textId="77777777" w:rsidR="00A23B3E" w:rsidRDefault="00A23B3E">
      <w:pPr>
        <w:spacing w:before="0" w:after="0"/>
        <w:rPr>
          <w:rFonts w:ascii="Arial" w:hAnsi="Arial" w:cs="Arial"/>
          <w:sz w:val="17"/>
          <w:szCs w:val="17"/>
        </w:rPr>
      </w:pPr>
    </w:p>
    <w:p w14:paraId="1E89B7F2" w14:textId="77777777"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w:t>
      </w:r>
      <w:proofErr w:type="spellStart"/>
      <w:r>
        <w:rPr>
          <w:rFonts w:ascii="Arial" w:hAnsi="Arial" w:cs="Arial"/>
          <w:sz w:val="14"/>
          <w:szCs w:val="14"/>
        </w:rPr>
        <w:t>a</w:t>
      </w:r>
      <w:proofErr w:type="spellEnd"/>
      <w:r>
        <w:rPr>
          <w:rFonts w:ascii="Arial" w:hAnsi="Arial" w:cs="Arial"/>
          <w:sz w:val="14"/>
          <w:szCs w:val="14"/>
        </w:rPr>
        <w:t xml:space="preserve"> D della presente parte) l'operatore economico dichiara che:</w:t>
      </w:r>
    </w:p>
    <w:p w14:paraId="24627B62" w14:textId="77777777" w:rsidR="00A23B3E" w:rsidRPr="00DE4996" w:rsidRDefault="00A23B3E">
      <w:pPr>
        <w:spacing w:before="0" w:after="0"/>
        <w:rPr>
          <w:rFonts w:ascii="Arial" w:hAnsi="Arial" w:cs="Arial"/>
          <w:sz w:val="16"/>
          <w:szCs w:val="16"/>
        </w:rPr>
      </w:pPr>
    </w:p>
    <w:p w14:paraId="7124287A" w14:textId="77777777"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14:paraId="1331D446" w14:textId="77777777" w:rsidR="00A23B3E" w:rsidRDefault="00A23B3E">
      <w:pPr>
        <w:pStyle w:val="Titolo1"/>
        <w:spacing w:before="0" w:after="0"/>
        <w:rPr>
          <w:sz w:val="16"/>
          <w:szCs w:val="16"/>
        </w:rPr>
      </w:pPr>
    </w:p>
    <w:p w14:paraId="79A92FF5" w14:textId="77777777"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14:paraId="095BD6C1" w14:textId="77777777"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6AA1C27C" w14:textId="77777777" w:rsidR="00A23B3E" w:rsidRDefault="00A23B3E">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5AAF123F" w14:textId="77777777" w:rsidR="00A23B3E" w:rsidRDefault="00A23B3E">
            <w:r>
              <w:rPr>
                <w:rFonts w:ascii="Arial" w:hAnsi="Arial" w:cs="Arial"/>
                <w:b/>
                <w:sz w:val="15"/>
                <w:szCs w:val="15"/>
              </w:rPr>
              <w:t>Risposta</w:t>
            </w:r>
          </w:p>
        </w:tc>
      </w:tr>
      <w:tr w:rsidR="00A23B3E" w14:paraId="298428B6" w14:textId="77777777"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234A51C1" w14:textId="77777777" w:rsidR="00A23B3E" w:rsidRDefault="00A23B3E">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752F0FF5" w14:textId="77777777" w:rsidR="00A23B3E" w:rsidRDefault="00A23B3E">
            <w:r>
              <w:rPr>
                <w:rFonts w:ascii="Arial" w:hAnsi="Arial" w:cs="Arial"/>
                <w:w w:val="0"/>
                <w:sz w:val="15"/>
                <w:szCs w:val="15"/>
              </w:rPr>
              <w:t>[ ] Sì [ ] No</w:t>
            </w:r>
          </w:p>
        </w:tc>
      </w:tr>
    </w:tbl>
    <w:p w14:paraId="4E1A8796" w14:textId="77777777" w:rsidR="00A23B3E" w:rsidRDefault="00A23B3E">
      <w:pPr>
        <w:pStyle w:val="SectionTitle"/>
        <w:spacing w:after="120"/>
        <w:jc w:val="both"/>
        <w:rPr>
          <w:rFonts w:ascii="Arial" w:hAnsi="Arial" w:cs="Arial"/>
          <w:b w:val="0"/>
          <w:caps/>
          <w:sz w:val="16"/>
          <w:szCs w:val="16"/>
        </w:rPr>
      </w:pPr>
    </w:p>
    <w:p w14:paraId="6AD06B8B" w14:textId="77777777"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14:paraId="58BA9C78" w14:textId="77777777"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5E9CE121"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A1193DE" w14:textId="77777777"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F62712E" w14:textId="77777777" w:rsidR="00A23B3E" w:rsidRDefault="00A23B3E">
            <w:r>
              <w:rPr>
                <w:rFonts w:ascii="Arial" w:hAnsi="Arial" w:cs="Arial"/>
                <w:b/>
                <w:sz w:val="15"/>
                <w:szCs w:val="15"/>
              </w:rPr>
              <w:t>Risposta</w:t>
            </w:r>
          </w:p>
        </w:tc>
      </w:tr>
      <w:tr w:rsidR="00A23B3E" w14:paraId="33E13799"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3758CA6" w14:textId="77777777"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5"/>
            </w:r>
            <w:r>
              <w:rPr>
                <w:rFonts w:ascii="Arial" w:hAnsi="Arial" w:cs="Arial"/>
                <w:sz w:val="15"/>
                <w:szCs w:val="15"/>
              </w:rPr>
              <w:t>)</w:t>
            </w:r>
            <w:r>
              <w:rPr>
                <w:rFonts w:ascii="Arial" w:hAnsi="Arial" w:cs="Arial"/>
                <w:sz w:val="15"/>
                <w:szCs w:val="15"/>
              </w:rPr>
              <w:br/>
            </w:r>
          </w:p>
          <w:p w14:paraId="0FA19818" w14:textId="77777777" w:rsidR="00A23B3E" w:rsidRDefault="00A23B3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55497C0" w14:textId="77777777" w:rsidR="00A23B3E" w:rsidRDefault="00A23B3E">
            <w:pPr>
              <w:rPr>
                <w:rFonts w:ascii="Arial" w:hAnsi="Arial" w:cs="Arial"/>
                <w:sz w:val="15"/>
                <w:szCs w:val="15"/>
              </w:rPr>
            </w:pPr>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14:paraId="594E8215" w14:textId="77777777" w:rsidR="00A23B3E" w:rsidRDefault="00A23B3E">
            <w:r>
              <w:rPr>
                <w:rFonts w:ascii="Arial" w:hAnsi="Arial" w:cs="Arial"/>
                <w:sz w:val="15"/>
                <w:szCs w:val="15"/>
              </w:rPr>
              <w:t>[…………][……..…][…………]</w:t>
            </w:r>
          </w:p>
        </w:tc>
      </w:tr>
      <w:tr w:rsidR="00A23B3E" w14:paraId="3F6B585A" w14:textId="77777777">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21EA57F" w14:textId="77777777"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14:paraId="4CBFECD3" w14:textId="77777777" w:rsidR="00A23B3E" w:rsidRDefault="00A23B3E">
            <w:pPr>
              <w:pStyle w:val="Paragrafoelenco1"/>
              <w:tabs>
                <w:tab w:val="left" w:pos="284"/>
              </w:tabs>
              <w:ind w:left="284"/>
              <w:rPr>
                <w:rFonts w:ascii="Arial" w:hAnsi="Arial" w:cs="Arial"/>
                <w:sz w:val="15"/>
                <w:szCs w:val="15"/>
              </w:rPr>
            </w:pPr>
          </w:p>
          <w:p w14:paraId="79ED45DF" w14:textId="77777777" w:rsidR="00A23B3E" w:rsidRDefault="00A23B3E">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14:paraId="1E9E7972" w14:textId="77777777" w:rsidR="00A23B3E" w:rsidRDefault="00A23B3E">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0A5C096" w14:textId="77777777" w:rsidR="00A23B3E" w:rsidRDefault="00A23B3E">
            <w:pPr>
              <w:rPr>
                <w:rFonts w:ascii="Arial" w:hAnsi="Arial" w:cs="Arial"/>
                <w:sz w:val="15"/>
                <w:szCs w:val="15"/>
              </w:rPr>
            </w:pPr>
            <w:r>
              <w:rPr>
                <w:rFonts w:ascii="Arial" w:hAnsi="Arial" w:cs="Arial"/>
                <w:w w:val="0"/>
                <w:sz w:val="15"/>
                <w:szCs w:val="15"/>
              </w:rPr>
              <w:br/>
              <w:t>[ ]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14:paraId="31DA20D8" w14:textId="77777777"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182ADCF5" w14:textId="77777777" w:rsidR="00A23B3E" w:rsidRDefault="00A23B3E">
            <w:r>
              <w:rPr>
                <w:rFonts w:ascii="Arial" w:hAnsi="Arial" w:cs="Arial"/>
                <w:sz w:val="15"/>
                <w:szCs w:val="15"/>
              </w:rPr>
              <w:t>[…………][……….…][…………]</w:t>
            </w:r>
          </w:p>
        </w:tc>
      </w:tr>
    </w:tbl>
    <w:p w14:paraId="14295B20" w14:textId="77777777" w:rsidR="00A23B3E" w:rsidRDefault="00A23B3E">
      <w:pPr>
        <w:pStyle w:val="SectionTitle"/>
        <w:spacing w:before="0" w:after="0"/>
        <w:jc w:val="both"/>
        <w:rPr>
          <w:rFonts w:ascii="Arial" w:hAnsi="Arial" w:cs="Arial"/>
          <w:sz w:val="4"/>
          <w:szCs w:val="4"/>
        </w:rPr>
      </w:pPr>
    </w:p>
    <w:p w14:paraId="119999B8" w14:textId="77777777" w:rsidR="00A23B3E" w:rsidRDefault="00A23B3E">
      <w:pPr>
        <w:spacing w:before="0"/>
      </w:pPr>
    </w:p>
    <w:p w14:paraId="4CAAD912" w14:textId="77777777" w:rsidR="00A23B3E" w:rsidRDefault="00A23B3E">
      <w:pPr>
        <w:pStyle w:val="SectionTitle"/>
        <w:pageBreakBefore/>
        <w:spacing w:before="0" w:after="0"/>
        <w:jc w:val="both"/>
        <w:rPr>
          <w:rFonts w:ascii="Arial" w:hAnsi="Arial" w:cs="Arial"/>
          <w:b w:val="0"/>
          <w:caps/>
          <w:sz w:val="15"/>
          <w:szCs w:val="15"/>
        </w:rPr>
      </w:pPr>
    </w:p>
    <w:p w14:paraId="51566E57" w14:textId="77777777"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14:paraId="7BD3E189" w14:textId="77777777"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385F2078"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A802E1F" w14:textId="77777777" w:rsidR="00A23B3E" w:rsidRDefault="00A23B3E">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2761DB8" w14:textId="77777777" w:rsidR="00A23B3E" w:rsidRDefault="00A23B3E">
            <w:r>
              <w:rPr>
                <w:rFonts w:ascii="Arial" w:hAnsi="Arial" w:cs="Arial"/>
                <w:b/>
                <w:sz w:val="15"/>
                <w:szCs w:val="15"/>
              </w:rPr>
              <w:t>Risposta</w:t>
            </w:r>
            <w:r>
              <w:rPr>
                <w:rFonts w:ascii="Arial" w:hAnsi="Arial" w:cs="Arial"/>
                <w:b/>
                <w:i/>
                <w:sz w:val="15"/>
                <w:szCs w:val="15"/>
              </w:rPr>
              <w:t>:</w:t>
            </w:r>
          </w:p>
        </w:tc>
      </w:tr>
      <w:tr w:rsidR="00A23B3E" w14:paraId="2CD087E3"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46D628D" w14:textId="77777777" w:rsidR="00A23B3E" w:rsidRDefault="00A23B3E">
            <w:pPr>
              <w:ind w:left="284" w:hanging="284"/>
              <w:rPr>
                <w:rFonts w:ascii="Arial" w:hAnsi="Arial" w:cs="Arial"/>
                <w:b/>
                <w:sz w:val="12"/>
                <w:szCs w:val="12"/>
              </w:rPr>
            </w:pPr>
            <w:r>
              <w:rPr>
                <w:rFonts w:ascii="Arial" w:hAnsi="Arial" w:cs="Arial"/>
                <w:sz w:val="15"/>
                <w:szCs w:val="15"/>
              </w:rPr>
              <w:t xml:space="preserve">1a)  Il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14:paraId="636A9596" w14:textId="77777777" w:rsidR="00A23B3E" w:rsidRDefault="00A23B3E">
            <w:pPr>
              <w:ind w:left="284" w:hanging="284"/>
              <w:rPr>
                <w:rFonts w:ascii="Arial" w:hAnsi="Arial" w:cs="Arial"/>
                <w:b/>
                <w:sz w:val="12"/>
                <w:szCs w:val="12"/>
              </w:rPr>
            </w:pPr>
          </w:p>
          <w:p w14:paraId="0AF97795" w14:textId="77777777" w:rsidR="00A23B3E" w:rsidRDefault="00A23B3E">
            <w:pPr>
              <w:ind w:left="284" w:hanging="284"/>
              <w:rPr>
                <w:rFonts w:ascii="Arial" w:hAnsi="Arial" w:cs="Arial"/>
                <w:sz w:val="12"/>
                <w:szCs w:val="12"/>
              </w:rPr>
            </w:pPr>
            <w:r>
              <w:rPr>
                <w:rFonts w:ascii="Arial" w:hAnsi="Arial" w:cs="Arial"/>
                <w:b/>
                <w:sz w:val="15"/>
                <w:szCs w:val="15"/>
              </w:rPr>
              <w:t>e/o,</w:t>
            </w:r>
          </w:p>
          <w:p w14:paraId="1F6D4BAC" w14:textId="77777777" w:rsidR="00A23B3E" w:rsidRDefault="00A23B3E">
            <w:pPr>
              <w:ind w:left="284" w:hanging="142"/>
              <w:rPr>
                <w:rFonts w:ascii="Arial" w:hAnsi="Arial" w:cs="Arial"/>
                <w:sz w:val="12"/>
                <w:szCs w:val="12"/>
              </w:rPr>
            </w:pPr>
          </w:p>
          <w:p w14:paraId="3EFCD655" w14:textId="77777777" w:rsidR="00A23B3E" w:rsidRDefault="00A23B3E">
            <w:pPr>
              <w:ind w:left="284" w:hanging="284"/>
              <w:rPr>
                <w:rFonts w:ascii="Arial" w:hAnsi="Arial" w:cs="Arial"/>
                <w:sz w:val="15"/>
                <w:szCs w:val="15"/>
              </w:rPr>
            </w:pPr>
            <w:r>
              <w:rPr>
                <w:rFonts w:ascii="Arial" w:hAnsi="Arial" w:cs="Arial"/>
                <w:sz w:val="15"/>
                <w:szCs w:val="15"/>
              </w:rPr>
              <w:t xml:space="preserve">1b)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6"/>
            </w:r>
            <w:r>
              <w:rPr>
                <w:rFonts w:ascii="Arial" w:hAnsi="Arial" w:cs="Arial"/>
                <w:sz w:val="15"/>
                <w:szCs w:val="15"/>
              </w:rPr>
              <w:t>)</w:t>
            </w:r>
            <w:r>
              <w:rPr>
                <w:rFonts w:ascii="Arial" w:hAnsi="Arial" w:cs="Arial"/>
                <w:b/>
                <w:sz w:val="15"/>
                <w:szCs w:val="15"/>
              </w:rPr>
              <w:t>:</w:t>
            </w:r>
          </w:p>
          <w:p w14:paraId="04B75459" w14:textId="77777777" w:rsidR="00A23B3E" w:rsidRDefault="00A23B3E">
            <w:pPr>
              <w:ind w:left="284"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82B892A" w14:textId="77777777" w:rsidR="00A23B3E" w:rsidRDefault="00A23B3E">
            <w:pPr>
              <w:rPr>
                <w:rFonts w:ascii="Arial" w:hAnsi="Arial" w:cs="Arial"/>
                <w:sz w:val="15"/>
                <w:szCs w:val="15"/>
              </w:rPr>
            </w:pPr>
            <w:r>
              <w:rPr>
                <w:rFonts w:ascii="Arial" w:hAnsi="Arial" w:cs="Arial"/>
                <w:sz w:val="15"/>
                <w:szCs w:val="15"/>
              </w:rPr>
              <w:t>esercizio:  [……]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14:paraId="0939D7E5" w14:textId="77777777" w:rsidR="00A23B3E" w:rsidRDefault="00A23B3E">
            <w:pPr>
              <w:rPr>
                <w:rFonts w:ascii="Arial" w:hAnsi="Arial" w:cs="Arial"/>
                <w:sz w:val="15"/>
                <w:szCs w:val="15"/>
              </w:rPr>
            </w:pPr>
            <w:r>
              <w:rPr>
                <w:rFonts w:ascii="Arial" w:hAnsi="Arial" w:cs="Arial"/>
                <w:sz w:val="15"/>
                <w:szCs w:val="15"/>
              </w:rPr>
              <w:t>[……], [……] […] valuta</w:t>
            </w:r>
          </w:p>
          <w:p w14:paraId="0B1C122F" w14:textId="77777777" w:rsidR="00A23B3E" w:rsidRDefault="00A23B3E">
            <w:pPr>
              <w:rPr>
                <w:rFonts w:ascii="Arial" w:hAnsi="Arial" w:cs="Arial"/>
                <w:sz w:val="15"/>
                <w:szCs w:val="15"/>
              </w:rPr>
            </w:pPr>
          </w:p>
          <w:p w14:paraId="4EF24C12" w14:textId="77777777" w:rsidR="00A23B3E" w:rsidRDefault="00A23B3E">
            <w:pPr>
              <w:rPr>
                <w:rFonts w:ascii="Arial" w:hAnsi="Arial" w:cs="Arial"/>
                <w:sz w:val="15"/>
                <w:szCs w:val="15"/>
              </w:rPr>
            </w:pPr>
          </w:p>
          <w:p w14:paraId="405D34D1" w14:textId="77777777"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52C00D71" w14:textId="77777777" w:rsidR="00A23B3E" w:rsidRDefault="00A23B3E">
            <w:r>
              <w:rPr>
                <w:rFonts w:ascii="Arial" w:hAnsi="Arial" w:cs="Arial"/>
                <w:sz w:val="15"/>
                <w:szCs w:val="15"/>
              </w:rPr>
              <w:t>[…….…][……..…][……..…]</w:t>
            </w:r>
          </w:p>
        </w:tc>
      </w:tr>
      <w:tr w:rsidR="00A23B3E" w14:paraId="55890709"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6F9CF27" w14:textId="77777777" w:rsidR="00A23B3E" w:rsidRDefault="00A23B3E" w:rsidP="00BF74E1">
            <w:pPr>
              <w:ind w:left="284" w:hanging="284"/>
              <w:jc w:val="both"/>
              <w:rPr>
                <w:rFonts w:ascii="Arial" w:hAnsi="Arial" w:cs="Arial"/>
                <w:b/>
                <w:sz w:val="15"/>
                <w:szCs w:val="15"/>
              </w:rPr>
            </w:pPr>
            <w:r>
              <w:rPr>
                <w:rFonts w:ascii="Arial" w:hAnsi="Arial" w:cs="Arial"/>
                <w:sz w:val="15"/>
                <w:szCs w:val="15"/>
              </w:rPr>
              <w:t xml:space="preserve">2a)  Il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14:paraId="488CF424" w14:textId="77777777" w:rsidR="00A23B3E" w:rsidRDefault="00A23B3E">
            <w:pPr>
              <w:rPr>
                <w:rFonts w:ascii="Arial" w:hAnsi="Arial" w:cs="Arial"/>
                <w:sz w:val="15"/>
                <w:szCs w:val="15"/>
              </w:rPr>
            </w:pPr>
            <w:r>
              <w:rPr>
                <w:rFonts w:ascii="Arial" w:hAnsi="Arial" w:cs="Arial"/>
                <w:b/>
                <w:sz w:val="15"/>
                <w:szCs w:val="15"/>
              </w:rPr>
              <w:t>e/o,</w:t>
            </w:r>
          </w:p>
          <w:p w14:paraId="627EF546" w14:textId="77777777" w:rsidR="00A23B3E" w:rsidRDefault="00A23B3E" w:rsidP="00BF74E1">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b/>
                <w:sz w:val="15"/>
                <w:szCs w:val="15"/>
              </w:rPr>
              <w:t>:</w:t>
            </w:r>
          </w:p>
          <w:p w14:paraId="3B94635C" w14:textId="77777777"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6B48D99" w14:textId="77777777" w:rsidR="00A23B3E" w:rsidRDefault="00A23B3E">
            <w:pPr>
              <w:rPr>
                <w:rFonts w:ascii="Arial" w:hAnsi="Arial" w:cs="Arial"/>
                <w:sz w:val="15"/>
                <w:szCs w:val="15"/>
              </w:rPr>
            </w:pPr>
            <w:r>
              <w:rPr>
                <w:rFonts w:ascii="Arial" w:hAnsi="Arial" w:cs="Arial"/>
                <w:sz w:val="15"/>
                <w:szCs w:val="15"/>
              </w:rPr>
              <w:t>esercizio: [……] fatturato: [……] […]valuta</w:t>
            </w:r>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14:paraId="17A903DF" w14:textId="77777777" w:rsidR="00A23B3E" w:rsidRDefault="00A23B3E">
            <w:pPr>
              <w:rPr>
                <w:rFonts w:ascii="Arial" w:hAnsi="Arial" w:cs="Arial"/>
                <w:sz w:val="15"/>
                <w:szCs w:val="15"/>
              </w:rPr>
            </w:pPr>
            <w:r>
              <w:rPr>
                <w:rFonts w:ascii="Arial" w:hAnsi="Arial" w:cs="Arial"/>
                <w:sz w:val="15"/>
                <w:szCs w:val="15"/>
              </w:rPr>
              <w:t>[……], [……] […] valuta</w:t>
            </w:r>
          </w:p>
          <w:p w14:paraId="4A063AF5" w14:textId="77777777" w:rsidR="00A23B3E" w:rsidRDefault="00A23B3E">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14:paraId="6C10A4A4" w14:textId="77777777" w:rsidR="00A23B3E" w:rsidRDefault="00A23B3E">
            <w:r>
              <w:rPr>
                <w:rFonts w:ascii="Arial" w:hAnsi="Arial" w:cs="Arial"/>
                <w:sz w:val="15"/>
                <w:szCs w:val="15"/>
              </w:rPr>
              <w:t>[……….…][…………][…………]</w:t>
            </w:r>
          </w:p>
        </w:tc>
      </w:tr>
      <w:tr w:rsidR="00A23B3E" w14:paraId="0E0F2DAF"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4DFCDFF" w14:textId="77777777" w:rsidR="00A23B3E" w:rsidRDefault="00A23B3E"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8EE6E6E" w14:textId="77777777" w:rsidR="00A23B3E" w:rsidRDefault="00A23B3E">
            <w:r>
              <w:rPr>
                <w:rFonts w:ascii="Arial" w:hAnsi="Arial" w:cs="Arial"/>
                <w:sz w:val="15"/>
                <w:szCs w:val="15"/>
              </w:rPr>
              <w:t>[……]</w:t>
            </w:r>
          </w:p>
        </w:tc>
      </w:tr>
      <w:tr w:rsidR="00A23B3E" w14:paraId="6D370770"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7583D21" w14:textId="77777777" w:rsidR="00F351F0" w:rsidRPr="000953DC" w:rsidRDefault="00A23B3E" w:rsidP="00BF74E1">
            <w:pPr>
              <w:pStyle w:val="Paragrafoelenco1"/>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28"/>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lett.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14:paraId="0F2E21CA" w14:textId="77777777" w:rsidR="00A23B3E" w:rsidRPr="000953DC" w:rsidRDefault="00A23B3E">
            <w:pPr>
              <w:pStyle w:val="Paragrafoelenco1"/>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7D2ED2A" w14:textId="77777777" w:rsidR="00A23B3E" w:rsidRDefault="00A23B3E">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29"/>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0"/>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14:paraId="71E15998" w14:textId="77777777" w:rsidR="00A23B3E" w:rsidRDefault="00A23B3E">
            <w:r>
              <w:rPr>
                <w:rFonts w:ascii="Arial" w:hAnsi="Arial" w:cs="Arial"/>
                <w:sz w:val="15"/>
                <w:szCs w:val="15"/>
              </w:rPr>
              <w:t>[………..…][…………][……….…]</w:t>
            </w:r>
          </w:p>
        </w:tc>
      </w:tr>
      <w:tr w:rsidR="00A23B3E" w14:paraId="135037EB"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3255131" w14:textId="77777777" w:rsidR="00A23B3E" w:rsidRPr="000953DC" w:rsidRDefault="00A23B3E" w:rsidP="00F351F0">
            <w:pPr>
              <w:pStyle w:val="Paragrafoelenco1"/>
              <w:numPr>
                <w:ilvl w:val="0"/>
                <w:numId w:val="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14:paraId="79A8A83A" w14:textId="77777777" w:rsidR="00A23B3E" w:rsidRPr="000953DC" w:rsidRDefault="00A23B3E">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64ABAC5" w14:textId="77777777" w:rsidR="00A23B3E" w:rsidRDefault="00A23B3E">
            <w:pPr>
              <w:rPr>
                <w:rFonts w:ascii="Arial" w:hAnsi="Arial" w:cs="Arial"/>
                <w:sz w:val="15"/>
                <w:szCs w:val="15"/>
              </w:rPr>
            </w:pPr>
            <w:r>
              <w:rPr>
                <w:rFonts w:ascii="Arial" w:hAnsi="Arial" w:cs="Arial"/>
                <w:sz w:val="15"/>
                <w:szCs w:val="15"/>
              </w:rPr>
              <w:t>[……] […] valuta</w:t>
            </w:r>
          </w:p>
          <w:p w14:paraId="0BEC0198" w14:textId="77777777" w:rsidR="00A23B3E" w:rsidRDefault="00A23B3E">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14:paraId="7805D884" w14:textId="77777777" w:rsidR="00A23B3E" w:rsidRDefault="00A23B3E">
            <w:pPr>
              <w:spacing w:before="0" w:after="0"/>
            </w:pPr>
            <w:r>
              <w:rPr>
                <w:rFonts w:ascii="Arial" w:hAnsi="Arial" w:cs="Arial"/>
                <w:i/>
                <w:sz w:val="15"/>
                <w:szCs w:val="15"/>
              </w:rPr>
              <w:t xml:space="preserve"> </w:t>
            </w:r>
            <w:r>
              <w:rPr>
                <w:rFonts w:ascii="Arial" w:hAnsi="Arial" w:cs="Arial"/>
                <w:sz w:val="15"/>
                <w:szCs w:val="15"/>
              </w:rPr>
              <w:t>[……….…][…………][………..…]</w:t>
            </w:r>
          </w:p>
        </w:tc>
      </w:tr>
      <w:tr w:rsidR="00A23B3E" w14:paraId="607FF65D"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77DDE82" w14:textId="77777777" w:rsidR="00F351F0" w:rsidRPr="008F12E6" w:rsidRDefault="00A23B3E" w:rsidP="008F12E6">
            <w:pPr>
              <w:pStyle w:val="Paragrafoelenco1"/>
              <w:numPr>
                <w:ilvl w:val="0"/>
                <w:numId w:val="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14:paraId="02CDD42F" w14:textId="77777777" w:rsidR="00A23B3E" w:rsidRDefault="00A23B3E">
            <w:r>
              <w:rPr>
                <w:rFonts w:ascii="Arial" w:hAnsi="Arial" w:cs="Arial"/>
                <w:sz w:val="15"/>
                <w:szCs w:val="15"/>
              </w:rPr>
              <w:lastRenderedPageBreak/>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D51AFF8" w14:textId="77777777" w:rsidR="00350D7E" w:rsidRDefault="00A23B3E">
            <w:pPr>
              <w:rPr>
                <w:rFonts w:ascii="Arial" w:hAnsi="Arial" w:cs="Arial"/>
                <w:sz w:val="15"/>
                <w:szCs w:val="15"/>
              </w:rPr>
            </w:pPr>
            <w:r>
              <w:rPr>
                <w:rFonts w:ascii="Arial" w:hAnsi="Arial" w:cs="Arial"/>
                <w:sz w:val="15"/>
                <w:szCs w:val="15"/>
              </w:rPr>
              <w:lastRenderedPageBreak/>
              <w:t>[……]</w:t>
            </w:r>
            <w:r>
              <w:rPr>
                <w:rFonts w:ascii="Arial" w:hAnsi="Arial" w:cs="Arial"/>
                <w:sz w:val="15"/>
                <w:szCs w:val="15"/>
              </w:rPr>
              <w:br/>
            </w:r>
            <w:r>
              <w:rPr>
                <w:rFonts w:ascii="Arial" w:hAnsi="Arial" w:cs="Arial"/>
                <w:sz w:val="15"/>
                <w:szCs w:val="15"/>
              </w:rPr>
              <w:br/>
            </w:r>
            <w:r>
              <w:rPr>
                <w:rFonts w:ascii="Arial" w:hAnsi="Arial" w:cs="Arial"/>
                <w:sz w:val="15"/>
                <w:szCs w:val="15"/>
              </w:rPr>
              <w:br/>
            </w:r>
          </w:p>
          <w:p w14:paraId="31D88CF9" w14:textId="77777777" w:rsidR="00A23B3E" w:rsidRDefault="00A23B3E">
            <w:pPr>
              <w:rPr>
                <w:rFonts w:ascii="Arial" w:hAnsi="Arial" w:cs="Arial"/>
                <w:sz w:val="15"/>
                <w:szCs w:val="15"/>
              </w:rPr>
            </w:pPr>
            <w:r>
              <w:rPr>
                <w:rFonts w:ascii="Arial" w:hAnsi="Arial" w:cs="Arial"/>
                <w:sz w:val="15"/>
                <w:szCs w:val="15"/>
              </w:rPr>
              <w:lastRenderedPageBreak/>
              <w:t xml:space="preserve">(indirizzo web, autorità o organismo di emanazione, riferimento preciso della documentazione): </w:t>
            </w:r>
          </w:p>
          <w:p w14:paraId="5BA4E8B3" w14:textId="77777777" w:rsidR="00A23B3E" w:rsidRDefault="00A23B3E">
            <w:r>
              <w:rPr>
                <w:rFonts w:ascii="Arial" w:hAnsi="Arial" w:cs="Arial"/>
                <w:sz w:val="15"/>
                <w:szCs w:val="15"/>
              </w:rPr>
              <w:t>[…………..][……….…][………..…]</w:t>
            </w:r>
          </w:p>
        </w:tc>
      </w:tr>
    </w:tbl>
    <w:p w14:paraId="281B37BC" w14:textId="77777777" w:rsidR="00A23B3E" w:rsidRDefault="00A23B3E">
      <w:pPr>
        <w:pStyle w:val="SectionTitle"/>
        <w:spacing w:before="0" w:after="0"/>
        <w:jc w:val="both"/>
        <w:rPr>
          <w:rFonts w:ascii="Arial" w:hAnsi="Arial" w:cs="Arial"/>
          <w:caps/>
          <w:sz w:val="15"/>
          <w:szCs w:val="15"/>
        </w:rPr>
      </w:pPr>
    </w:p>
    <w:p w14:paraId="3735FAFE" w14:textId="77777777" w:rsidR="00A23B3E" w:rsidRDefault="00A23B3E">
      <w:pPr>
        <w:pStyle w:val="Titolo1"/>
        <w:spacing w:before="0" w:after="0"/>
        <w:ind w:left="850"/>
        <w:rPr>
          <w:sz w:val="16"/>
          <w:szCs w:val="16"/>
        </w:rPr>
      </w:pPr>
    </w:p>
    <w:p w14:paraId="2CEAB7FE" w14:textId="77777777"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14:paraId="43A15D52" w14:textId="77777777" w:rsidR="00A23B3E" w:rsidRPr="003A443E" w:rsidRDefault="00A23B3E">
      <w:pPr>
        <w:pStyle w:val="Titolo1"/>
        <w:spacing w:before="0" w:after="0"/>
        <w:ind w:left="850"/>
        <w:rPr>
          <w:color w:val="000000"/>
          <w:sz w:val="16"/>
          <w:szCs w:val="16"/>
        </w:rPr>
      </w:pPr>
    </w:p>
    <w:p w14:paraId="2085E8A9" w14:textId="77777777"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7F8F07FF"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C3B5504" w14:textId="77777777" w:rsidR="00A23B3E" w:rsidRDefault="00A23B3E">
            <w:bookmarkStart w:id="1" w:name="_DV_M4301"/>
            <w:bookmarkStart w:id="2" w:name="_DV_M4300"/>
            <w:bookmarkEnd w:id="1"/>
            <w:bookmarkEnd w:id="2"/>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B394815" w14:textId="77777777" w:rsidR="00A23B3E" w:rsidRDefault="00A23B3E">
            <w:r>
              <w:rPr>
                <w:rFonts w:ascii="Arial" w:hAnsi="Arial" w:cs="Arial"/>
                <w:b/>
                <w:sz w:val="15"/>
                <w:szCs w:val="15"/>
              </w:rPr>
              <w:t>Risposta</w:t>
            </w:r>
            <w:r>
              <w:rPr>
                <w:rFonts w:ascii="Arial" w:hAnsi="Arial" w:cs="Arial"/>
                <w:b/>
                <w:i/>
                <w:sz w:val="15"/>
                <w:szCs w:val="15"/>
              </w:rPr>
              <w:t>:</w:t>
            </w:r>
          </w:p>
        </w:tc>
      </w:tr>
      <w:tr w:rsidR="00A23B3E" w14:paraId="20427ACD"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D32AE95" w14:textId="77777777" w:rsidR="00A23B3E" w:rsidRDefault="00A23B3E">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durante il periodo di riferimento(</w:t>
            </w:r>
            <w:r>
              <w:rPr>
                <w:rStyle w:val="Rimandonotaapidipagina"/>
                <w:rFonts w:ascii="Arial" w:hAnsi="Arial" w:cs="Arial"/>
                <w:sz w:val="15"/>
                <w:szCs w:val="15"/>
              </w:rPr>
              <w:footnoteReference w:id="31"/>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14:paraId="0C60682B" w14:textId="77777777" w:rsidR="00A23B3E" w:rsidRDefault="00A23B3E">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988EB85" w14:textId="77777777" w:rsidR="00A23B3E" w:rsidRDefault="00A23B3E">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t>Lavori:  [……]</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14:paraId="44C04C78" w14:textId="77777777" w:rsidR="00A23B3E" w:rsidRDefault="00A23B3E">
            <w:r>
              <w:rPr>
                <w:rFonts w:ascii="Arial" w:hAnsi="Arial" w:cs="Arial"/>
                <w:sz w:val="15"/>
                <w:szCs w:val="15"/>
              </w:rPr>
              <w:t>[…………][………..…][……….…]</w:t>
            </w:r>
          </w:p>
        </w:tc>
      </w:tr>
      <w:tr w:rsidR="00A23B3E" w14:paraId="37D2C4B3"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16DD0D5" w14:textId="77777777" w:rsidR="00A23B3E" w:rsidRDefault="00A23B3E">
            <w:pPr>
              <w:ind w:left="426" w:hanging="426"/>
              <w:rPr>
                <w:rFonts w:ascii="Arial" w:hAnsi="Arial" w:cs="Arial"/>
                <w:sz w:val="14"/>
                <w:szCs w:val="14"/>
              </w:rPr>
            </w:pPr>
            <w:r>
              <w:rPr>
                <w:rFonts w:ascii="Arial" w:hAnsi="Arial" w:cs="Arial"/>
                <w:sz w:val="15"/>
                <w:szCs w:val="15"/>
              </w:rPr>
              <w:t xml:space="preserve">1b)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14:paraId="5CF1445C" w14:textId="77777777" w:rsidR="00A23B3E" w:rsidRDefault="00A23B3E">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Indicare nell'elenco gli importi, le date e i destinatari, pubblici o privati(</w:t>
            </w:r>
            <w:r>
              <w:rPr>
                <w:rStyle w:val="Rimandonotaapidipagina"/>
                <w:rFonts w:ascii="Arial" w:hAnsi="Arial" w:cs="Arial"/>
                <w:sz w:val="14"/>
                <w:szCs w:val="14"/>
              </w:rPr>
              <w:footnoteReference w:id="32"/>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ED8541E" w14:textId="77777777" w:rsidR="00A23B3E" w:rsidRDefault="00A23B3E">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14:paraId="3C1FBC72" w14:textId="77777777" w:rsidR="00A23B3E" w:rsidRDefault="00A23B3E">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23B3E" w14:paraId="0E41774E" w14:textId="77777777">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288D2813" w14:textId="77777777" w:rsidR="00A23B3E" w:rsidRDefault="00A23B3E">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4A471F64" w14:textId="77777777" w:rsidR="00A23B3E" w:rsidRDefault="00A23B3E">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258C2BE7" w14:textId="77777777" w:rsidR="00A23B3E" w:rsidRDefault="00A23B3E">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0D7CF7F7" w14:textId="77777777" w:rsidR="00A23B3E" w:rsidRDefault="00A23B3E">
                  <w:r>
                    <w:rPr>
                      <w:rFonts w:ascii="Arial" w:hAnsi="Arial" w:cs="Arial"/>
                      <w:sz w:val="15"/>
                      <w:szCs w:val="15"/>
                    </w:rPr>
                    <w:t>destinatari</w:t>
                  </w:r>
                </w:p>
              </w:tc>
            </w:tr>
            <w:tr w:rsidR="00A23B3E" w14:paraId="71B92DEB" w14:textId="77777777">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008AA423" w14:textId="77777777" w:rsidR="00A23B3E" w:rsidRDefault="00A23B3E">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61C77A0D" w14:textId="77777777" w:rsidR="00A23B3E" w:rsidRDefault="00A23B3E">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3CA22C6D" w14:textId="77777777" w:rsidR="00A23B3E" w:rsidRDefault="00A23B3E">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348F1F86" w14:textId="77777777" w:rsidR="00A23B3E" w:rsidRDefault="00A23B3E">
                  <w:pPr>
                    <w:rPr>
                      <w:rFonts w:ascii="Arial" w:hAnsi="Arial" w:cs="Arial"/>
                      <w:sz w:val="15"/>
                      <w:szCs w:val="15"/>
                    </w:rPr>
                  </w:pPr>
                </w:p>
              </w:tc>
            </w:tr>
          </w:tbl>
          <w:p w14:paraId="68239332" w14:textId="77777777" w:rsidR="00A23B3E" w:rsidRDefault="00A23B3E">
            <w:pPr>
              <w:rPr>
                <w:rFonts w:ascii="Arial" w:hAnsi="Arial" w:cs="Arial"/>
                <w:sz w:val="15"/>
                <w:szCs w:val="15"/>
              </w:rPr>
            </w:pPr>
          </w:p>
        </w:tc>
      </w:tr>
      <w:tr w:rsidR="00A23B3E" w14:paraId="6E9B958E"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BD0D135" w14:textId="77777777" w:rsidR="00A23B3E" w:rsidRDefault="00A23B3E">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3"/>
            </w:r>
            <w:r>
              <w:rPr>
                <w:rFonts w:ascii="Arial" w:hAnsi="Arial" w:cs="Arial"/>
                <w:sz w:val="15"/>
                <w:szCs w:val="15"/>
              </w:rPr>
              <w:t>), citando in particolare quelli responsabili del controllo della qualità:</w:t>
            </w:r>
          </w:p>
          <w:p w14:paraId="04F6B15A" w14:textId="77777777" w:rsidR="00A23B3E" w:rsidRDefault="00A23B3E">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6FE8E09" w14:textId="77777777" w:rsidR="00A23B3E" w:rsidRDefault="00A23B3E">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A23B3E" w14:paraId="69583D62"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1C561D1" w14:textId="77777777" w:rsidR="00A23B3E" w:rsidRDefault="00A23B3E">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C468B3B" w14:textId="77777777" w:rsidR="00A23B3E" w:rsidRDefault="00A23B3E">
            <w:r>
              <w:rPr>
                <w:rFonts w:ascii="Arial" w:hAnsi="Arial" w:cs="Arial"/>
                <w:sz w:val="15"/>
                <w:szCs w:val="15"/>
              </w:rPr>
              <w:t>[……….…]</w:t>
            </w:r>
          </w:p>
        </w:tc>
      </w:tr>
      <w:tr w:rsidR="00A23B3E" w14:paraId="7A068461"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937C89E" w14:textId="77777777" w:rsidR="00A23B3E" w:rsidRDefault="00A23B3E">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C184471" w14:textId="77777777" w:rsidR="00A23B3E" w:rsidRDefault="00A23B3E">
            <w:r>
              <w:rPr>
                <w:rFonts w:ascii="Arial" w:hAnsi="Arial" w:cs="Arial"/>
                <w:sz w:val="15"/>
                <w:szCs w:val="15"/>
              </w:rPr>
              <w:t>[……….…]</w:t>
            </w:r>
          </w:p>
        </w:tc>
      </w:tr>
      <w:tr w:rsidR="00A23B3E" w14:paraId="689D577A"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7117BA4" w14:textId="77777777" w:rsidR="00A23B3E" w:rsidRDefault="00A23B3E">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14:paraId="24C12CE7" w14:textId="77777777" w:rsidR="00A23B3E" w:rsidRDefault="00A23B3E">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r>
              <w:rPr>
                <w:rFonts w:ascii="Arial" w:hAnsi="Arial" w:cs="Arial"/>
                <w:b/>
                <w:sz w:val="15"/>
                <w:szCs w:val="15"/>
              </w:rPr>
              <w:t>verifiche</w:t>
            </w:r>
            <w:r>
              <w:rPr>
                <w:rFonts w:ascii="Arial" w:hAnsi="Arial" w:cs="Arial"/>
                <w:sz w:val="15"/>
                <w:szCs w:val="15"/>
              </w:rPr>
              <w:t>(</w:t>
            </w:r>
            <w:r>
              <w:rPr>
                <w:rStyle w:val="Rimandonotaapidipagina"/>
                <w:rFonts w:ascii="Arial" w:hAnsi="Arial" w:cs="Arial"/>
                <w:sz w:val="15"/>
                <w:szCs w:val="15"/>
              </w:rPr>
              <w:footnoteReference w:id="34"/>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1E46A18" w14:textId="77777777" w:rsidR="00A23B3E" w:rsidRDefault="00A23B3E">
            <w:pPr>
              <w:rPr>
                <w:rFonts w:ascii="Arial" w:hAnsi="Arial" w:cs="Arial"/>
                <w:sz w:val="15"/>
                <w:szCs w:val="15"/>
              </w:rPr>
            </w:pPr>
            <w:r>
              <w:rPr>
                <w:rFonts w:ascii="Arial" w:hAnsi="Arial" w:cs="Arial"/>
                <w:sz w:val="15"/>
                <w:szCs w:val="15"/>
              </w:rPr>
              <w:br/>
            </w:r>
            <w:r>
              <w:rPr>
                <w:rFonts w:ascii="Arial" w:hAnsi="Arial" w:cs="Arial"/>
                <w:sz w:val="15"/>
                <w:szCs w:val="15"/>
              </w:rPr>
              <w:br/>
            </w:r>
          </w:p>
          <w:p w14:paraId="52C6DBD5" w14:textId="77777777" w:rsidR="00A23B3E" w:rsidRDefault="00A23B3E">
            <w:pPr>
              <w:rPr>
                <w:rFonts w:ascii="Arial" w:hAnsi="Arial" w:cs="Arial"/>
                <w:sz w:val="15"/>
                <w:szCs w:val="15"/>
              </w:rPr>
            </w:pPr>
            <w:r>
              <w:rPr>
                <w:rFonts w:ascii="Arial" w:hAnsi="Arial" w:cs="Arial"/>
                <w:sz w:val="15"/>
                <w:szCs w:val="15"/>
              </w:rPr>
              <w:br/>
              <w:t>[ ] Sì [ ] No</w:t>
            </w:r>
          </w:p>
          <w:p w14:paraId="31EC4E4D" w14:textId="77777777" w:rsidR="00350D7E" w:rsidRDefault="00350D7E">
            <w:pPr>
              <w:rPr>
                <w:rFonts w:ascii="Arial" w:hAnsi="Arial" w:cs="Arial"/>
                <w:sz w:val="15"/>
                <w:szCs w:val="15"/>
              </w:rPr>
            </w:pPr>
          </w:p>
          <w:p w14:paraId="5184A43B" w14:textId="77777777" w:rsidR="00350D7E" w:rsidRDefault="00350D7E"/>
        </w:tc>
      </w:tr>
      <w:tr w:rsidR="00A23B3E" w14:paraId="0930F037"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731E0AC" w14:textId="77777777" w:rsidR="00A23B3E" w:rsidRDefault="00A23B3E">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14:paraId="4F852244" w14:textId="77777777" w:rsidR="00A23B3E" w:rsidRDefault="00A23B3E">
            <w:pPr>
              <w:rPr>
                <w:rFonts w:ascii="Arial" w:hAnsi="Arial" w:cs="Arial"/>
                <w:b/>
                <w:i/>
                <w:sz w:val="15"/>
                <w:szCs w:val="15"/>
              </w:rPr>
            </w:pPr>
            <w:r>
              <w:rPr>
                <w:rFonts w:ascii="Arial" w:hAnsi="Arial" w:cs="Arial"/>
                <w:sz w:val="15"/>
                <w:szCs w:val="15"/>
              </w:rPr>
              <w:lastRenderedPageBreak/>
              <w:t>a)       lo stesso prestatore di servizi o imprenditore,</w:t>
            </w:r>
          </w:p>
          <w:p w14:paraId="4180673D" w14:textId="77777777" w:rsidR="00A23B3E" w:rsidRDefault="00A23B3E">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14:paraId="76057582" w14:textId="77777777" w:rsidR="00A23B3E" w:rsidRDefault="00A23B3E">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A7A0113" w14:textId="77777777" w:rsidR="00A23B3E" w:rsidRDefault="00A23B3E">
            <w:pPr>
              <w:rPr>
                <w:rFonts w:ascii="Arial" w:hAnsi="Arial" w:cs="Arial"/>
                <w:sz w:val="15"/>
                <w:szCs w:val="15"/>
              </w:rPr>
            </w:pPr>
            <w:r>
              <w:rPr>
                <w:rFonts w:ascii="Arial" w:hAnsi="Arial" w:cs="Arial"/>
                <w:sz w:val="15"/>
                <w:szCs w:val="15"/>
              </w:rPr>
              <w:lastRenderedPageBreak/>
              <w:br/>
            </w:r>
          </w:p>
          <w:p w14:paraId="458811B1" w14:textId="77777777" w:rsidR="00A23B3E" w:rsidRDefault="00A23B3E">
            <w:pPr>
              <w:rPr>
                <w:rFonts w:ascii="Arial" w:hAnsi="Arial" w:cs="Arial"/>
                <w:sz w:val="15"/>
                <w:szCs w:val="15"/>
              </w:rPr>
            </w:pPr>
            <w:r>
              <w:rPr>
                <w:rFonts w:ascii="Arial" w:hAnsi="Arial" w:cs="Arial"/>
                <w:sz w:val="15"/>
                <w:szCs w:val="15"/>
              </w:rPr>
              <w:lastRenderedPageBreak/>
              <w:br/>
              <w:t>a) [………..…]</w:t>
            </w:r>
            <w:r>
              <w:rPr>
                <w:rFonts w:ascii="Arial" w:hAnsi="Arial" w:cs="Arial"/>
                <w:sz w:val="15"/>
                <w:szCs w:val="15"/>
              </w:rPr>
              <w:br/>
            </w:r>
            <w:r>
              <w:rPr>
                <w:rFonts w:ascii="Arial" w:hAnsi="Arial" w:cs="Arial"/>
                <w:sz w:val="15"/>
                <w:szCs w:val="15"/>
              </w:rPr>
              <w:br/>
            </w:r>
          </w:p>
          <w:p w14:paraId="101B7A56" w14:textId="77777777" w:rsidR="00A23B3E" w:rsidRDefault="00A23B3E">
            <w:r>
              <w:rPr>
                <w:rFonts w:ascii="Arial" w:hAnsi="Arial" w:cs="Arial"/>
                <w:sz w:val="15"/>
                <w:szCs w:val="15"/>
              </w:rPr>
              <w:br/>
              <w:t>b) [………..…]</w:t>
            </w:r>
          </w:p>
        </w:tc>
      </w:tr>
      <w:tr w:rsidR="00A23B3E" w14:paraId="7368DB78"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57C1F95" w14:textId="77777777" w:rsidR="00A23B3E" w:rsidRDefault="00A23B3E">
            <w:pPr>
              <w:ind w:left="426" w:hanging="426"/>
            </w:pPr>
            <w:r>
              <w:rPr>
                <w:rFonts w:ascii="Arial" w:hAnsi="Arial" w:cs="Arial"/>
                <w:sz w:val="15"/>
                <w:szCs w:val="15"/>
              </w:rPr>
              <w:lastRenderedPageBreak/>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5D47A68" w14:textId="77777777" w:rsidR="00A23B3E" w:rsidRDefault="00A23B3E">
            <w:r>
              <w:rPr>
                <w:rFonts w:ascii="Arial" w:hAnsi="Arial" w:cs="Arial"/>
                <w:sz w:val="15"/>
                <w:szCs w:val="15"/>
              </w:rPr>
              <w:t>[…………..…]</w:t>
            </w:r>
          </w:p>
        </w:tc>
      </w:tr>
      <w:tr w:rsidR="00A23B3E" w14:paraId="2485FB47"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8B875D2" w14:textId="77777777" w:rsidR="00A23B3E" w:rsidRDefault="00A23B3E">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78CAA10" w14:textId="77777777" w:rsidR="00A23B3E" w:rsidRDefault="00A23B3E">
            <w:pPr>
              <w:spacing w:before="0" w:after="0"/>
              <w:rPr>
                <w:rFonts w:ascii="Arial" w:hAnsi="Arial" w:cs="Arial"/>
                <w:sz w:val="15"/>
                <w:szCs w:val="15"/>
              </w:rPr>
            </w:pPr>
            <w:r>
              <w:rPr>
                <w:rFonts w:ascii="Arial" w:hAnsi="Arial" w:cs="Arial"/>
                <w:sz w:val="15"/>
                <w:szCs w:val="15"/>
              </w:rPr>
              <w:t>Anno, organico medio annuo:</w:t>
            </w:r>
          </w:p>
          <w:p w14:paraId="6A653187" w14:textId="77777777" w:rsidR="00A23B3E" w:rsidRDefault="00A23B3E">
            <w:pPr>
              <w:spacing w:before="0" w:after="0"/>
              <w:rPr>
                <w:rFonts w:ascii="Arial" w:hAnsi="Arial" w:cs="Arial"/>
                <w:sz w:val="15"/>
                <w:szCs w:val="15"/>
              </w:rPr>
            </w:pPr>
            <w:r>
              <w:rPr>
                <w:rFonts w:ascii="Arial" w:hAnsi="Arial" w:cs="Arial"/>
                <w:sz w:val="15"/>
                <w:szCs w:val="15"/>
              </w:rPr>
              <w:t>[…………],[……..…],</w:t>
            </w:r>
          </w:p>
          <w:p w14:paraId="472A02DA" w14:textId="77777777" w:rsidR="00A23B3E" w:rsidRDefault="00A23B3E">
            <w:pPr>
              <w:spacing w:before="0" w:after="0"/>
              <w:rPr>
                <w:rFonts w:ascii="Arial" w:hAnsi="Arial" w:cs="Arial"/>
                <w:sz w:val="15"/>
                <w:szCs w:val="15"/>
              </w:rPr>
            </w:pPr>
            <w:r>
              <w:rPr>
                <w:rFonts w:ascii="Arial" w:hAnsi="Arial" w:cs="Arial"/>
                <w:sz w:val="15"/>
                <w:szCs w:val="15"/>
              </w:rPr>
              <w:t>[…………],[……..…],</w:t>
            </w:r>
          </w:p>
          <w:p w14:paraId="31BC33DF" w14:textId="77777777" w:rsidR="00A23B3E" w:rsidRDefault="00A23B3E">
            <w:pPr>
              <w:spacing w:before="0" w:after="0"/>
              <w:rPr>
                <w:rFonts w:ascii="Arial" w:hAnsi="Arial" w:cs="Arial"/>
                <w:sz w:val="15"/>
                <w:szCs w:val="15"/>
              </w:rPr>
            </w:pPr>
            <w:r>
              <w:rPr>
                <w:rFonts w:ascii="Arial" w:hAnsi="Arial" w:cs="Arial"/>
                <w:sz w:val="15"/>
                <w:szCs w:val="15"/>
              </w:rPr>
              <w:t>[…………],[……..…],</w:t>
            </w:r>
          </w:p>
          <w:p w14:paraId="1C1EC137" w14:textId="77777777" w:rsidR="00A23B3E" w:rsidRDefault="00A23B3E">
            <w:pPr>
              <w:spacing w:before="0" w:after="0"/>
              <w:rPr>
                <w:rFonts w:ascii="Arial" w:hAnsi="Arial" w:cs="Arial"/>
                <w:sz w:val="15"/>
                <w:szCs w:val="15"/>
              </w:rPr>
            </w:pPr>
            <w:r>
              <w:rPr>
                <w:rFonts w:ascii="Arial" w:hAnsi="Arial" w:cs="Arial"/>
                <w:sz w:val="15"/>
                <w:szCs w:val="15"/>
              </w:rPr>
              <w:t>Anno, numero di dirigenti</w:t>
            </w:r>
          </w:p>
          <w:p w14:paraId="62E70E3B" w14:textId="77777777" w:rsidR="00A23B3E" w:rsidRDefault="00A23B3E">
            <w:pPr>
              <w:spacing w:before="0" w:after="0"/>
              <w:rPr>
                <w:rFonts w:ascii="Arial" w:hAnsi="Arial" w:cs="Arial"/>
                <w:sz w:val="15"/>
                <w:szCs w:val="15"/>
              </w:rPr>
            </w:pPr>
            <w:r>
              <w:rPr>
                <w:rFonts w:ascii="Arial" w:hAnsi="Arial" w:cs="Arial"/>
                <w:sz w:val="15"/>
                <w:szCs w:val="15"/>
              </w:rPr>
              <w:t>[…………],[……..…],</w:t>
            </w:r>
          </w:p>
          <w:p w14:paraId="5519D090" w14:textId="77777777" w:rsidR="00A23B3E" w:rsidRDefault="00A23B3E">
            <w:pPr>
              <w:spacing w:before="0" w:after="0"/>
              <w:rPr>
                <w:rFonts w:ascii="Arial" w:hAnsi="Arial" w:cs="Arial"/>
                <w:sz w:val="15"/>
                <w:szCs w:val="15"/>
              </w:rPr>
            </w:pPr>
            <w:r>
              <w:rPr>
                <w:rFonts w:ascii="Arial" w:hAnsi="Arial" w:cs="Arial"/>
                <w:sz w:val="15"/>
                <w:szCs w:val="15"/>
              </w:rPr>
              <w:t>[…………],[……..…],</w:t>
            </w:r>
          </w:p>
          <w:p w14:paraId="5A630A10" w14:textId="77777777" w:rsidR="00A23B3E" w:rsidRDefault="00A23B3E">
            <w:pPr>
              <w:spacing w:before="0" w:after="0"/>
            </w:pPr>
            <w:r>
              <w:rPr>
                <w:rFonts w:ascii="Arial" w:hAnsi="Arial" w:cs="Arial"/>
                <w:sz w:val="15"/>
                <w:szCs w:val="15"/>
              </w:rPr>
              <w:t>[…………],[……..…]</w:t>
            </w:r>
          </w:p>
        </w:tc>
      </w:tr>
      <w:tr w:rsidR="00A23B3E" w14:paraId="5DAD4135"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305A91C" w14:textId="77777777" w:rsidR="00A23B3E" w:rsidRDefault="00A23B3E">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B357A9A" w14:textId="77777777" w:rsidR="00A23B3E" w:rsidRDefault="00A23B3E">
            <w:r>
              <w:rPr>
                <w:rFonts w:ascii="Arial" w:hAnsi="Arial" w:cs="Arial"/>
                <w:sz w:val="15"/>
                <w:szCs w:val="15"/>
              </w:rPr>
              <w:t>[…………]</w:t>
            </w:r>
          </w:p>
        </w:tc>
      </w:tr>
      <w:tr w:rsidR="00A23B3E" w14:paraId="41B97661"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AAB713C" w14:textId="77777777" w:rsidR="00A23B3E" w:rsidRDefault="00A23B3E">
            <w:pPr>
              <w:ind w:left="426" w:hanging="426"/>
            </w:pPr>
            <w:r>
              <w:rPr>
                <w:rFonts w:ascii="Arial" w:hAnsi="Arial" w:cs="Arial"/>
                <w:sz w:val="15"/>
                <w:szCs w:val="15"/>
              </w:rPr>
              <w:t xml:space="preserve">10)     L'operatore economico </w:t>
            </w:r>
            <w:r>
              <w:rPr>
                <w:rFonts w:ascii="Arial" w:hAnsi="Arial" w:cs="Arial"/>
                <w:b/>
                <w:sz w:val="15"/>
                <w:szCs w:val="15"/>
              </w:rPr>
              <w:t>intende eventualmente subappaltare</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E23E29C" w14:textId="77777777" w:rsidR="00A23B3E" w:rsidRDefault="00A23B3E">
            <w:r>
              <w:rPr>
                <w:rFonts w:ascii="Arial" w:hAnsi="Arial" w:cs="Arial"/>
                <w:sz w:val="15"/>
                <w:szCs w:val="15"/>
              </w:rPr>
              <w:t>[…………]</w:t>
            </w:r>
          </w:p>
        </w:tc>
      </w:tr>
      <w:tr w:rsidR="00A23B3E" w14:paraId="5609006E"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2FF3CE3" w14:textId="77777777" w:rsidR="00A23B3E" w:rsidRDefault="00A23B3E">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14:paraId="14CF752F" w14:textId="77777777" w:rsidR="00A23B3E" w:rsidRDefault="00A23B3E">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14:paraId="75CF3FB3" w14:textId="77777777" w:rsidR="00A23B3E" w:rsidRDefault="00A23B3E">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14:paraId="2ACBACA4" w14:textId="77777777"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2AAD7BB" w14:textId="77777777" w:rsidR="00A23B3E" w:rsidRDefault="00A23B3E">
            <w:pPr>
              <w:rPr>
                <w:rFonts w:ascii="Arial" w:hAnsi="Arial" w:cs="Arial"/>
                <w:sz w:val="15"/>
                <w:szCs w:val="15"/>
              </w:rPr>
            </w:pPr>
          </w:p>
          <w:p w14:paraId="4F231E10" w14:textId="77777777" w:rsidR="00A23B3E" w:rsidRDefault="00A23B3E">
            <w:pPr>
              <w:rPr>
                <w:rFonts w:ascii="Arial" w:hAnsi="Arial" w:cs="Arial"/>
                <w:sz w:val="15"/>
                <w:szCs w:val="15"/>
              </w:rPr>
            </w:pPr>
          </w:p>
          <w:p w14:paraId="114532B1" w14:textId="77777777"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14:paraId="26B672D7" w14:textId="77777777" w:rsidR="00A23B3E" w:rsidRDefault="00A23B3E">
            <w:pPr>
              <w:rPr>
                <w:rFonts w:ascii="Arial" w:hAnsi="Arial" w:cs="Arial"/>
                <w:sz w:val="15"/>
                <w:szCs w:val="15"/>
              </w:rPr>
            </w:pPr>
          </w:p>
          <w:p w14:paraId="406060F8" w14:textId="77777777" w:rsidR="00A23B3E" w:rsidRDefault="00A23B3E">
            <w:pPr>
              <w:rPr>
                <w:rFonts w:ascii="Arial" w:hAnsi="Arial" w:cs="Arial"/>
                <w:sz w:val="15"/>
                <w:szCs w:val="15"/>
              </w:rPr>
            </w:pPr>
          </w:p>
          <w:p w14:paraId="4C74F325" w14:textId="77777777"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14:paraId="3DA09F3E" w14:textId="77777777"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5609EE54" w14:textId="77777777" w:rsidR="00A23B3E" w:rsidRDefault="00A23B3E">
            <w:r>
              <w:rPr>
                <w:rFonts w:ascii="Arial" w:hAnsi="Arial" w:cs="Arial"/>
                <w:sz w:val="15"/>
                <w:szCs w:val="15"/>
              </w:rPr>
              <w:t>[……….…][……….…][…………]</w:t>
            </w:r>
          </w:p>
        </w:tc>
      </w:tr>
      <w:tr w:rsidR="00A23B3E" w14:paraId="232455DE"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26255BA" w14:textId="77777777" w:rsidR="00A23B3E" w:rsidRDefault="00A23B3E">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14:paraId="017F8B47" w14:textId="77777777" w:rsidR="00A23B3E" w:rsidRDefault="00A23B3E">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14:paraId="150ED9F1" w14:textId="77777777" w:rsidR="00A23B3E" w:rsidRDefault="00A23B3E">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14:paraId="75CBC066" w14:textId="77777777" w:rsidR="00A23B3E" w:rsidRDefault="00A23B3E">
            <w:pPr>
              <w:spacing w:before="0" w:after="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4A10A32" w14:textId="77777777" w:rsidR="00A23B3E" w:rsidRDefault="00A23B3E">
            <w:pPr>
              <w:spacing w:before="0" w:after="0"/>
              <w:rPr>
                <w:rFonts w:ascii="Arial" w:hAnsi="Arial" w:cs="Arial"/>
                <w:sz w:val="15"/>
                <w:szCs w:val="15"/>
              </w:rPr>
            </w:pPr>
            <w:r>
              <w:rPr>
                <w:rFonts w:ascii="Arial" w:hAnsi="Arial" w:cs="Arial"/>
                <w:sz w:val="15"/>
                <w:szCs w:val="15"/>
              </w:rPr>
              <w:b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14:paraId="5110E912" w14:textId="77777777" w:rsidR="00A23B3E" w:rsidRDefault="00A23B3E">
            <w:pPr>
              <w:spacing w:before="0" w:after="0"/>
              <w:rPr>
                <w:rFonts w:ascii="Arial" w:hAnsi="Arial" w:cs="Arial"/>
                <w:sz w:val="15"/>
                <w:szCs w:val="15"/>
              </w:rPr>
            </w:pPr>
          </w:p>
          <w:p w14:paraId="10CA2744" w14:textId="77777777" w:rsidR="00A23B3E" w:rsidRDefault="00A23B3E">
            <w:pPr>
              <w:spacing w:before="0" w:after="0"/>
              <w:rPr>
                <w:rFonts w:ascii="Arial" w:hAnsi="Arial" w:cs="Arial"/>
                <w:sz w:val="15"/>
                <w:szCs w:val="15"/>
              </w:rPr>
            </w:pPr>
          </w:p>
          <w:p w14:paraId="3651195F" w14:textId="77777777" w:rsidR="00A23B3E" w:rsidRDefault="00A23B3E">
            <w:pPr>
              <w:spacing w:before="0" w:after="0"/>
              <w:rPr>
                <w:rFonts w:ascii="Arial" w:hAnsi="Arial" w:cs="Arial"/>
                <w:sz w:val="15"/>
                <w:szCs w:val="15"/>
              </w:rPr>
            </w:pPr>
            <w:r>
              <w:rPr>
                <w:rFonts w:ascii="Arial" w:hAnsi="Arial" w:cs="Arial"/>
                <w:sz w:val="15"/>
                <w:szCs w:val="15"/>
              </w:rPr>
              <w:t>[…………….…]</w:t>
            </w:r>
            <w:r>
              <w:rPr>
                <w:rFonts w:ascii="Arial" w:hAnsi="Arial" w:cs="Arial"/>
                <w:sz w:val="15"/>
                <w:szCs w:val="15"/>
              </w:rPr>
              <w:br/>
            </w:r>
          </w:p>
          <w:p w14:paraId="604717CB" w14:textId="77777777" w:rsidR="00A23B3E" w:rsidRDefault="00A23B3E">
            <w:pPr>
              <w:spacing w:before="0" w:after="0"/>
              <w:rPr>
                <w:rFonts w:ascii="Arial" w:hAnsi="Arial" w:cs="Arial"/>
                <w:sz w:val="15"/>
                <w:szCs w:val="15"/>
              </w:rPr>
            </w:pPr>
          </w:p>
          <w:p w14:paraId="2268AF20" w14:textId="77777777" w:rsidR="00A23B3E" w:rsidRDefault="00A23B3E">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25131314" w14:textId="77777777" w:rsidR="00A23B3E" w:rsidRDefault="00A23B3E">
            <w:pPr>
              <w:spacing w:before="0" w:after="0"/>
              <w:rPr>
                <w:rFonts w:ascii="Arial" w:hAnsi="Arial" w:cs="Arial"/>
                <w:sz w:val="15"/>
                <w:szCs w:val="15"/>
              </w:rPr>
            </w:pPr>
            <w:r>
              <w:rPr>
                <w:rFonts w:ascii="Arial" w:hAnsi="Arial" w:cs="Arial"/>
                <w:sz w:val="15"/>
                <w:szCs w:val="15"/>
              </w:rPr>
              <w:t>[………..…][………….…][………….…]</w:t>
            </w:r>
          </w:p>
          <w:p w14:paraId="67CF9F6F" w14:textId="77777777" w:rsidR="002E43BE" w:rsidRDefault="002E43BE">
            <w:pPr>
              <w:spacing w:before="0" w:after="0"/>
            </w:pPr>
          </w:p>
        </w:tc>
      </w:tr>
      <w:tr w:rsidR="00A23B3E" w:rsidRPr="003A443E" w14:paraId="4DE2778A"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3FEF8BE" w14:textId="77777777" w:rsidR="00A23B3E" w:rsidRPr="003A443E" w:rsidRDefault="00A23B3E" w:rsidP="00350D7E">
            <w:pPr>
              <w:pStyle w:val="Paragrafoelenco1"/>
              <w:ind w:left="20"/>
              <w:jc w:val="both"/>
              <w:rPr>
                <w:rFonts w:ascii="Arial" w:hAnsi="Arial" w:cs="Arial"/>
                <w:color w:val="000000"/>
                <w:sz w:val="15"/>
                <w:szCs w:val="15"/>
              </w:rPr>
            </w:pPr>
            <w:r w:rsidRPr="003A443E">
              <w:rPr>
                <w:rFonts w:ascii="Arial" w:hAnsi="Arial" w:cs="Arial"/>
                <w:color w:val="000000"/>
                <w:sz w:val="15"/>
                <w:szCs w:val="15"/>
              </w:rPr>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14:paraId="27997BB9" w14:textId="77777777" w:rsidR="00A23B3E" w:rsidRPr="003A443E" w:rsidRDefault="00A23B3E">
            <w:pPr>
              <w:rPr>
                <w:color w:val="000000"/>
              </w:rPr>
            </w:pPr>
            <w:r w:rsidRPr="003A443E">
              <w:rPr>
                <w:rFonts w:ascii="Arial" w:hAnsi="Arial" w:cs="Arial"/>
                <w:color w:val="000000"/>
                <w:sz w:val="15"/>
                <w:szCs w:val="15"/>
              </w:rPr>
              <w:lastRenderedPageBreak/>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62C34DC"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lastRenderedPageBreak/>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lastRenderedPageBreak/>
              <w:br/>
              <w:t xml:space="preserve">(indirizzo web, autorità o organismo di emanazione, riferimento preciso della documentazione): </w:t>
            </w:r>
          </w:p>
          <w:p w14:paraId="28F4AECB" w14:textId="77777777" w:rsidR="00A23B3E" w:rsidRPr="003A443E" w:rsidRDefault="00A23B3E">
            <w:pPr>
              <w:rPr>
                <w:color w:val="000000"/>
              </w:rPr>
            </w:pPr>
            <w:r w:rsidRPr="003A443E">
              <w:rPr>
                <w:rFonts w:ascii="Arial" w:hAnsi="Arial" w:cs="Arial"/>
                <w:color w:val="000000"/>
                <w:sz w:val="15"/>
                <w:szCs w:val="15"/>
              </w:rPr>
              <w:t>[…………..][……….…][………..…]</w:t>
            </w:r>
          </w:p>
        </w:tc>
      </w:tr>
    </w:tbl>
    <w:p w14:paraId="0410C227" w14:textId="77777777" w:rsidR="00A23B3E" w:rsidRPr="003A443E" w:rsidRDefault="00A23B3E">
      <w:pPr>
        <w:jc w:val="both"/>
        <w:rPr>
          <w:rFonts w:ascii="Arial" w:hAnsi="Arial" w:cs="Arial"/>
          <w:color w:val="000000"/>
          <w:sz w:val="15"/>
          <w:szCs w:val="15"/>
        </w:rPr>
      </w:pPr>
    </w:p>
    <w:p w14:paraId="11F4FD8E" w14:textId="77777777"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14:paraId="7EAFEA94" w14:textId="77777777"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11EB516D"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DC7203C" w14:textId="77777777"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B2C6A00" w14:textId="77777777" w:rsidR="00A23B3E" w:rsidRDefault="00A23B3E">
            <w:r>
              <w:rPr>
                <w:rFonts w:ascii="Arial" w:hAnsi="Arial" w:cs="Arial"/>
                <w:b/>
                <w:w w:val="0"/>
                <w:sz w:val="15"/>
                <w:szCs w:val="15"/>
              </w:rPr>
              <w:t>Risposta:</w:t>
            </w:r>
          </w:p>
        </w:tc>
      </w:tr>
      <w:tr w:rsidR="00A23B3E" w14:paraId="604E770E"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B9F8AC2" w14:textId="77777777"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14:paraId="029AE4E2" w14:textId="77777777"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14:paraId="0B4B729E" w14:textId="77777777"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878D9EF" w14:textId="77777777"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14:paraId="7F4DA20B" w14:textId="77777777" w:rsidR="00A23B3E" w:rsidRDefault="00A23B3E">
            <w:r>
              <w:rPr>
                <w:rFonts w:ascii="Arial" w:hAnsi="Arial" w:cs="Arial"/>
                <w:sz w:val="15"/>
                <w:szCs w:val="15"/>
              </w:rPr>
              <w:t>[……..…][…………][…………]</w:t>
            </w:r>
          </w:p>
        </w:tc>
      </w:tr>
      <w:tr w:rsidR="00A23B3E" w14:paraId="28F1F70D"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D3A460D" w14:textId="77777777"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14:paraId="7F9E451F" w14:textId="77777777"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14:paraId="75CEC5BF" w14:textId="77777777"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8852A99" w14:textId="77777777"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14:paraId="47BFECF3" w14:textId="77777777" w:rsidR="00A23B3E" w:rsidRDefault="00A23B3E">
            <w:r>
              <w:rPr>
                <w:rFonts w:ascii="Arial" w:hAnsi="Arial" w:cs="Arial"/>
                <w:sz w:val="15"/>
                <w:szCs w:val="15"/>
              </w:rPr>
              <w:t xml:space="preserve"> […………][……..…][……..…]</w:t>
            </w:r>
          </w:p>
        </w:tc>
      </w:tr>
    </w:tbl>
    <w:p w14:paraId="659F8037" w14:textId="77777777" w:rsidR="00A23B3E" w:rsidRDefault="00A23B3E">
      <w:pPr>
        <w:rPr>
          <w:rFonts w:ascii="Arial" w:hAnsi="Arial" w:cs="Arial"/>
          <w:sz w:val="15"/>
          <w:szCs w:val="15"/>
        </w:rPr>
      </w:pPr>
    </w:p>
    <w:p w14:paraId="3306BDA9" w14:textId="77777777" w:rsidR="00A23B3E" w:rsidRPr="00D92A41" w:rsidRDefault="00A23B3E" w:rsidP="00D92A41">
      <w:pPr>
        <w:pageBreakBefore/>
        <w:spacing w:before="0"/>
        <w:jc w:val="center"/>
        <w:rPr>
          <w:rFonts w:ascii="Arial" w:hAnsi="Arial" w:cs="Arial"/>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14:paraId="24A6C3A7" w14:textId="77777777"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2CACAD8B" w14:textId="77777777"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14:paraId="778A7918" w14:textId="77777777"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A23B3E" w14:paraId="06DB89C2" w14:textId="77777777"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54987D" w14:textId="77777777" w:rsidR="00A23B3E" w:rsidRDefault="00A23B3E">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466AB62C" w14:textId="77777777" w:rsidR="00A23B3E" w:rsidRDefault="00A23B3E">
            <w:r>
              <w:rPr>
                <w:rFonts w:ascii="Arial" w:hAnsi="Arial" w:cs="Arial"/>
                <w:b/>
                <w:w w:val="0"/>
                <w:sz w:val="15"/>
                <w:szCs w:val="15"/>
              </w:rPr>
              <w:t>Risposta:</w:t>
            </w:r>
          </w:p>
        </w:tc>
      </w:tr>
      <w:tr w:rsidR="00A23B3E" w14:paraId="1FDF5FF2" w14:textId="77777777"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F408DCD" w14:textId="77777777" w:rsidR="00A23B3E" w:rsidRDefault="00A23B3E">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indicato :</w:t>
            </w:r>
          </w:p>
          <w:p w14:paraId="5A8CBF66" w14:textId="77777777" w:rsidR="00A23B3E" w:rsidRDefault="00A23B3E">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14:paraId="6497824C" w14:textId="77777777" w:rsidR="00A23B3E" w:rsidRDefault="00A23B3E">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6"/>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236E7A13" w14:textId="77777777" w:rsidR="00A23B3E" w:rsidRDefault="00A23B3E">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7"/>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14:paraId="604DE3EC" w14:textId="77777777"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272DB758" w14:textId="77777777" w:rsidR="00A23B3E" w:rsidRDefault="00A23B3E">
            <w:r>
              <w:rPr>
                <w:rFonts w:ascii="Arial" w:hAnsi="Arial" w:cs="Arial"/>
                <w:sz w:val="15"/>
                <w:szCs w:val="15"/>
              </w:rPr>
              <w:t>[………..…][……………][……………](</w:t>
            </w:r>
            <w:r>
              <w:rPr>
                <w:rStyle w:val="Rimandonotaapidipagina"/>
                <w:rFonts w:ascii="Arial" w:hAnsi="Arial" w:cs="Arial"/>
                <w:sz w:val="15"/>
                <w:szCs w:val="15"/>
              </w:rPr>
              <w:footnoteReference w:id="38"/>
            </w:r>
            <w:r>
              <w:rPr>
                <w:rFonts w:ascii="Arial" w:hAnsi="Arial" w:cs="Arial"/>
                <w:sz w:val="15"/>
                <w:szCs w:val="15"/>
              </w:rPr>
              <w:t>)</w:t>
            </w:r>
          </w:p>
        </w:tc>
      </w:tr>
    </w:tbl>
    <w:p w14:paraId="57708A80" w14:textId="77777777" w:rsidR="00A23B3E" w:rsidRDefault="00A23B3E">
      <w:pPr>
        <w:pStyle w:val="ChapterTitle"/>
        <w:jc w:val="both"/>
        <w:rPr>
          <w:rFonts w:ascii="Arial" w:hAnsi="Arial" w:cs="Arial"/>
          <w:sz w:val="15"/>
          <w:szCs w:val="15"/>
        </w:rPr>
      </w:pPr>
    </w:p>
    <w:p w14:paraId="137E2433" w14:textId="77777777" w:rsidR="00A23B3E" w:rsidRDefault="00A23B3E" w:rsidP="00BF74E1">
      <w:pPr>
        <w:pStyle w:val="ChapterTitle"/>
        <w:rPr>
          <w:rFonts w:ascii="Arial" w:hAnsi="Arial" w:cs="Arial"/>
          <w:i/>
          <w:sz w:val="15"/>
          <w:szCs w:val="15"/>
        </w:rPr>
      </w:pPr>
      <w:r>
        <w:rPr>
          <w:sz w:val="19"/>
          <w:szCs w:val="19"/>
        </w:rPr>
        <w:t>Parte VI: Dichiarazioni finali</w:t>
      </w:r>
    </w:p>
    <w:p w14:paraId="693F67E1" w14:textId="77777777"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14:paraId="40811B26" w14:textId="77777777"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articoli  40,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14:paraId="33FB56AC" w14:textId="77777777"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39"/>
      </w:r>
      <w:r w:rsidRPr="000953DC">
        <w:rPr>
          <w:rFonts w:ascii="Arial" w:hAnsi="Arial" w:cs="Arial"/>
          <w:sz w:val="15"/>
          <w:szCs w:val="15"/>
        </w:rPr>
        <w:t>)</w:t>
      </w:r>
      <w:r w:rsidRPr="000953DC">
        <w:rPr>
          <w:rFonts w:ascii="Arial" w:hAnsi="Arial" w:cs="Arial"/>
          <w:i/>
          <w:sz w:val="15"/>
          <w:szCs w:val="15"/>
        </w:rPr>
        <w:t>, oppure</w:t>
      </w:r>
    </w:p>
    <w:p w14:paraId="4C38E478" w14:textId="77777777" w:rsidR="00A23B3E" w:rsidRPr="000953DC" w:rsidRDefault="00A23B3E" w:rsidP="003E60D1">
      <w:pPr>
        <w:jc w:val="both"/>
        <w:rPr>
          <w:rFonts w:ascii="Arial" w:hAnsi="Arial" w:cs="Arial"/>
          <w:i/>
          <w:sz w:val="15"/>
          <w:szCs w:val="15"/>
        </w:rPr>
      </w:pPr>
      <w:r w:rsidRPr="00A52383">
        <w:rPr>
          <w:rFonts w:ascii="Arial" w:hAnsi="Arial" w:cs="Arial"/>
          <w:i/>
          <w:sz w:val="15"/>
          <w:szCs w:val="15"/>
        </w:rPr>
        <w:t>b) a decorrere al più tardi dal 18 aprile 2018 (</w:t>
      </w:r>
      <w:r w:rsidRPr="00A52383">
        <w:rPr>
          <w:rStyle w:val="Rimandonotaapidipagina"/>
          <w:rFonts w:ascii="Arial" w:hAnsi="Arial" w:cs="Arial"/>
          <w:i/>
          <w:sz w:val="15"/>
          <w:szCs w:val="15"/>
        </w:rPr>
        <w:footnoteReference w:id="40"/>
      </w:r>
      <w:r w:rsidRPr="00A52383">
        <w:rPr>
          <w:rFonts w:ascii="Arial" w:hAnsi="Arial" w:cs="Arial"/>
          <w:i/>
          <w:sz w:val="15"/>
          <w:szCs w:val="15"/>
        </w:rPr>
        <w:t>), l'amministrazione aggiudicatrice o l'ente aggiudicatore sono già in possesso della</w:t>
      </w:r>
      <w:r w:rsidRPr="000953DC">
        <w:rPr>
          <w:rFonts w:ascii="Arial" w:hAnsi="Arial" w:cs="Arial"/>
          <w:i/>
          <w:sz w:val="15"/>
          <w:szCs w:val="15"/>
        </w:rPr>
        <w:t xml:space="preserve"> documentazione in questione</w:t>
      </w:r>
      <w:r w:rsidRPr="000953DC">
        <w:rPr>
          <w:rFonts w:ascii="Arial" w:hAnsi="Arial" w:cs="Arial"/>
          <w:sz w:val="15"/>
          <w:szCs w:val="15"/>
        </w:rPr>
        <w:t>.</w:t>
      </w:r>
    </w:p>
    <w:p w14:paraId="3DA19D38" w14:textId="77777777" w:rsidR="00A23B3E" w:rsidRDefault="00A23B3E" w:rsidP="00A11884">
      <w:pPr>
        <w:jc w:val="both"/>
        <w:rPr>
          <w:rFonts w:ascii="Arial" w:hAnsi="Arial" w:cs="Arial"/>
          <w:i/>
          <w:sz w:val="15"/>
          <w:szCs w:val="15"/>
        </w:rPr>
      </w:pPr>
      <w:r w:rsidRPr="000953DC">
        <w:rPr>
          <w:rFonts w:ascii="Arial" w:hAnsi="Arial" w:cs="Arial"/>
          <w:i/>
          <w:sz w:val="15"/>
          <w:szCs w:val="15"/>
        </w:rPr>
        <w:t xml:space="preserve">Il sottoscritto/I sottoscritti autorizza/autorizzano formalmente </w:t>
      </w:r>
      <w:r w:rsidR="00A52383">
        <w:rPr>
          <w:rFonts w:ascii="Arial" w:hAnsi="Arial" w:cs="Arial"/>
          <w:i/>
          <w:sz w:val="15"/>
          <w:szCs w:val="15"/>
        </w:rPr>
        <w:t xml:space="preserve">l’Unione del Logudoro e </w:t>
      </w:r>
      <w:r w:rsidR="00F443B0">
        <w:rPr>
          <w:rFonts w:ascii="Arial" w:hAnsi="Arial" w:cs="Arial"/>
          <w:i/>
          <w:sz w:val="15"/>
          <w:szCs w:val="15"/>
        </w:rPr>
        <w:t xml:space="preserve">il Comune </w:t>
      </w:r>
      <w:r w:rsidR="00A52383">
        <w:rPr>
          <w:rFonts w:ascii="Arial" w:hAnsi="Arial" w:cs="Arial"/>
          <w:i/>
          <w:sz w:val="15"/>
          <w:szCs w:val="15"/>
        </w:rPr>
        <w:t>committente</w:t>
      </w:r>
      <w:r w:rsidR="00F443B0">
        <w:rPr>
          <w:rFonts w:ascii="Arial" w:hAnsi="Arial" w:cs="Arial"/>
          <w:i/>
          <w:sz w:val="15"/>
          <w:szCs w:val="15"/>
        </w:rPr>
        <w:t xml:space="preserve"> </w:t>
      </w:r>
      <w:r w:rsidR="00A11884" w:rsidRPr="00A11884">
        <w:rPr>
          <w:rFonts w:ascii="Arial" w:hAnsi="Arial" w:cs="Arial"/>
          <w:i/>
          <w:sz w:val="15"/>
          <w:szCs w:val="15"/>
        </w:rPr>
        <w:t>ad accedere ai documenti complementari alle informazioni, di cui al presente documento di gara unico europeo, ai fini della procedu</w:t>
      </w:r>
      <w:r w:rsidR="008B0D0E">
        <w:rPr>
          <w:rFonts w:ascii="Arial" w:hAnsi="Arial" w:cs="Arial"/>
          <w:i/>
          <w:sz w:val="15"/>
          <w:szCs w:val="15"/>
        </w:rPr>
        <w:t xml:space="preserve">ra aperta </w:t>
      </w:r>
      <w:r w:rsidR="008B0D0E" w:rsidRPr="00BC091E">
        <w:rPr>
          <w:rFonts w:ascii="Arial" w:hAnsi="Arial" w:cs="Arial"/>
          <w:i/>
          <w:sz w:val="15"/>
          <w:szCs w:val="15"/>
        </w:rPr>
        <w:t xml:space="preserve">per l’affidamento </w:t>
      </w:r>
      <w:r w:rsidR="004F5673" w:rsidRPr="00BC091E">
        <w:rPr>
          <w:rFonts w:ascii="Arial" w:hAnsi="Arial" w:cs="Arial"/>
          <w:i/>
          <w:sz w:val="15"/>
          <w:szCs w:val="15"/>
        </w:rPr>
        <w:t xml:space="preserve">del servizio </w:t>
      </w:r>
      <w:r w:rsidR="00A52383">
        <w:rPr>
          <w:rFonts w:ascii="Arial" w:hAnsi="Arial" w:cs="Arial"/>
          <w:i/>
          <w:sz w:val="15"/>
          <w:szCs w:val="15"/>
        </w:rPr>
        <w:t>in oggetto.</w:t>
      </w:r>
      <w:r w:rsidR="004F5673" w:rsidRPr="00BC091E">
        <w:rPr>
          <w:rFonts w:ascii="Arial" w:hAnsi="Arial" w:cs="Arial"/>
          <w:i/>
          <w:sz w:val="15"/>
          <w:szCs w:val="15"/>
        </w:rPr>
        <w:t xml:space="preserve"> </w:t>
      </w:r>
    </w:p>
    <w:p w14:paraId="7C194E13" w14:textId="77777777" w:rsidR="00A23B3E" w:rsidRPr="00BF74E1" w:rsidRDefault="00A23B3E">
      <w:pPr>
        <w:rPr>
          <w:rFonts w:ascii="Arial" w:hAnsi="Arial" w:cs="Arial"/>
          <w:i/>
          <w:sz w:val="14"/>
          <w:szCs w:val="14"/>
        </w:rPr>
      </w:pPr>
    </w:p>
    <w:p w14:paraId="71D51BD8" w14:textId="77777777"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
    <w:p w14:paraId="179A31DF" w14:textId="77777777" w:rsidR="00A23B3E" w:rsidRDefault="00A23B3E">
      <w:pPr>
        <w:pStyle w:val="Titrearticle"/>
        <w:jc w:val="both"/>
        <w:rPr>
          <w:rFonts w:ascii="Arial" w:hAnsi="Arial" w:cs="Arial"/>
          <w:sz w:val="15"/>
          <w:szCs w:val="15"/>
        </w:rPr>
      </w:pPr>
    </w:p>
    <w:p w14:paraId="1177E9FE" w14:textId="77777777" w:rsidR="000A7B33" w:rsidRDefault="000A7B33">
      <w:bookmarkStart w:id="3" w:name="_DV_C939"/>
      <w:bookmarkEnd w:id="3"/>
    </w:p>
    <w:sectPr w:rsidR="000A7B33" w:rsidSect="005309A4">
      <w:footerReference w:type="default" r:id="rId18"/>
      <w:pgSz w:w="12240" w:h="15840"/>
      <w:pgMar w:top="1440" w:right="1325" w:bottom="1440" w:left="1800" w:header="720" w:footer="720" w:gutter="0"/>
      <w:cols w:space="72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498999" w14:textId="77777777" w:rsidR="00707C19" w:rsidRDefault="00707C19">
      <w:pPr>
        <w:spacing w:before="0" w:after="0"/>
      </w:pPr>
      <w:r>
        <w:separator/>
      </w:r>
    </w:p>
  </w:endnote>
  <w:endnote w:type="continuationSeparator" w:id="0">
    <w:p w14:paraId="30B88F33" w14:textId="77777777" w:rsidR="00707C19" w:rsidRDefault="00707C1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ourier New">
    <w:altName w:val="Courier"/>
    <w:panose1 w:val="02070309020205020404"/>
    <w:charset w:val="00"/>
    <w:family w:val="modern"/>
    <w:pitch w:val="fixed"/>
    <w:sig w:usb0="E0002E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Calibri">
    <w:altName w:val="Arial"/>
    <w:panose1 w:val="020F0502020204030204"/>
    <w:charset w:val="00"/>
    <w:family w:val="swiss"/>
    <w:pitch w:val="variable"/>
    <w:sig w:usb0="E4002EFF" w:usb1="C000247B" w:usb2="00000009" w:usb3="00000000" w:csb0="000001FF" w:csb1="00000000"/>
  </w:font>
  <w:font w:name="font291">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DejaVuSerifCondensed">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18F34" w14:textId="77777777" w:rsidR="00707C19" w:rsidRPr="00D509A5" w:rsidRDefault="00707C19"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A52383">
      <w:rPr>
        <w:rFonts w:ascii="Calibri" w:hAnsi="Calibri"/>
        <w:noProof/>
        <w:sz w:val="20"/>
        <w:szCs w:val="20"/>
      </w:rPr>
      <w:t>16</w:t>
    </w:r>
    <w:r w:rsidRPr="00D509A5">
      <w:rPr>
        <w:rFonts w:ascii="Calibri" w:hAnsi="Calibri"/>
        <w:sz w:val="20"/>
        <w:szCs w:val="20"/>
      </w:rPr>
      <w:fldChar w:fldCharType="end"/>
    </w:r>
  </w:p>
  <w:p w14:paraId="788F93FB" w14:textId="77777777" w:rsidR="00707C19" w:rsidRDefault="00707C1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86EAB" w14:textId="77777777" w:rsidR="00707C19" w:rsidRDefault="00707C19">
      <w:pPr>
        <w:spacing w:before="0" w:after="0"/>
      </w:pPr>
      <w:r>
        <w:separator/>
      </w:r>
    </w:p>
  </w:footnote>
  <w:footnote w:type="continuationSeparator" w:id="0">
    <w:p w14:paraId="0F8F38FD" w14:textId="77777777" w:rsidR="00707C19" w:rsidRDefault="00707C19">
      <w:pPr>
        <w:spacing w:before="0" w:after="0"/>
      </w:pPr>
      <w:r>
        <w:continuationSeparator/>
      </w:r>
    </w:p>
  </w:footnote>
  <w:footnote w:id="1">
    <w:p w14:paraId="0DBEA01E" w14:textId="77777777" w:rsidR="00707C19" w:rsidRPr="001F35A9" w:rsidRDefault="00707C19"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2">
    <w:p w14:paraId="65115AEA" w14:textId="77777777" w:rsidR="00707C19" w:rsidRPr="001F35A9" w:rsidRDefault="00707C19"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3">
    <w:p w14:paraId="65D9AFCD" w14:textId="77777777" w:rsidR="00707C19" w:rsidRPr="001F35A9" w:rsidRDefault="00707C19"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4">
    <w:p w14:paraId="6B3A41C8" w14:textId="77777777" w:rsidR="00707C19" w:rsidRPr="001F35A9" w:rsidRDefault="00707C19"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5">
    <w:p w14:paraId="34FA8E97" w14:textId="77777777" w:rsidR="00707C19" w:rsidRPr="001F35A9" w:rsidRDefault="00707C19"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0B3D174B" w14:textId="77777777" w:rsidR="00707C19" w:rsidRPr="001F35A9" w:rsidRDefault="00707C19"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14:paraId="41B342F5" w14:textId="77777777" w:rsidR="00707C19" w:rsidRPr="001F35A9" w:rsidRDefault="00707C19"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14:paraId="151C7903" w14:textId="77777777" w:rsidR="00707C19" w:rsidRPr="001F35A9" w:rsidRDefault="00707C19"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6">
    <w:p w14:paraId="005B30ED" w14:textId="77777777" w:rsidR="00707C19" w:rsidRPr="001F35A9" w:rsidRDefault="00707C19"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7">
    <w:p w14:paraId="4570967D" w14:textId="77777777" w:rsidR="00707C19" w:rsidRPr="001F35A9" w:rsidRDefault="00707C19"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8">
    <w:p w14:paraId="0B4A2191" w14:textId="77777777" w:rsidR="00707C19" w:rsidRPr="001F35A9" w:rsidRDefault="00707C19"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9">
    <w:p w14:paraId="35F6659C" w14:textId="77777777" w:rsidR="00707C19" w:rsidRPr="001F35A9" w:rsidRDefault="00707C19"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0">
    <w:p w14:paraId="48A4D269" w14:textId="77777777" w:rsidR="00707C19" w:rsidRPr="003E60D1" w:rsidRDefault="00707C19"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1">
    <w:p w14:paraId="7628DD95" w14:textId="77777777" w:rsidR="00707C19" w:rsidRPr="003E60D1" w:rsidRDefault="00707C19"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2">
    <w:p w14:paraId="18C99C5C" w14:textId="77777777" w:rsidR="00707C19" w:rsidRPr="003E60D1" w:rsidRDefault="00707C19"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3">
    <w:p w14:paraId="09803963" w14:textId="77777777" w:rsidR="00707C19" w:rsidRPr="003E60D1" w:rsidRDefault="00707C19"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4">
    <w:p w14:paraId="172634C7" w14:textId="77777777" w:rsidR="00707C19" w:rsidRPr="003E60D1" w:rsidRDefault="00707C19"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5">
    <w:p w14:paraId="2FC37768" w14:textId="77777777" w:rsidR="00707C19" w:rsidRPr="003E60D1" w:rsidRDefault="00707C19"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6">
    <w:p w14:paraId="78C8A4B3" w14:textId="77777777" w:rsidR="00707C19" w:rsidRPr="003E60D1" w:rsidRDefault="00707C19"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7">
    <w:p w14:paraId="446351A6" w14:textId="77777777" w:rsidR="00707C19" w:rsidRPr="003E60D1" w:rsidRDefault="00707C19"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18">
    <w:p w14:paraId="3140396D" w14:textId="77777777" w:rsidR="00707C19" w:rsidRPr="003E60D1" w:rsidRDefault="00707C19"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19">
    <w:p w14:paraId="07E7E890" w14:textId="77777777" w:rsidR="00707C19" w:rsidRPr="003E60D1" w:rsidRDefault="00707C19"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0">
    <w:p w14:paraId="66D1873F" w14:textId="77777777" w:rsidR="00707C19" w:rsidRPr="003E60D1" w:rsidRDefault="00707C19"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1">
    <w:p w14:paraId="0F3E58CD" w14:textId="77777777" w:rsidR="00707C19" w:rsidRPr="003E60D1" w:rsidRDefault="00707C19"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2">
    <w:p w14:paraId="65E16CF0" w14:textId="77777777" w:rsidR="00707C19" w:rsidRPr="003E60D1" w:rsidRDefault="00707C19"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3">
    <w:p w14:paraId="141D236F" w14:textId="77777777" w:rsidR="00707C19" w:rsidRPr="003E60D1" w:rsidRDefault="00707C19"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4">
    <w:p w14:paraId="3CE5108C" w14:textId="77777777" w:rsidR="00707C19" w:rsidRPr="00BF74E1" w:rsidRDefault="00707C19"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5">
    <w:p w14:paraId="3AB89FAE" w14:textId="77777777" w:rsidR="00707C19" w:rsidRPr="00F351F0" w:rsidRDefault="00707C19"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6">
    <w:p w14:paraId="57D2A15D" w14:textId="77777777" w:rsidR="00707C19" w:rsidRPr="003E60D1" w:rsidRDefault="00707C19"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7">
    <w:p w14:paraId="46854DBE" w14:textId="77777777" w:rsidR="00707C19" w:rsidRPr="003E60D1" w:rsidRDefault="00707C19"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28">
    <w:p w14:paraId="03044D84" w14:textId="77777777" w:rsidR="00707C19" w:rsidRPr="003E60D1" w:rsidRDefault="00707C19"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29">
    <w:p w14:paraId="571E6C1C" w14:textId="77777777" w:rsidR="00707C19" w:rsidRPr="003E60D1" w:rsidRDefault="00707C19"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0">
    <w:p w14:paraId="45265FFE" w14:textId="77777777" w:rsidR="00707C19" w:rsidRPr="003E60D1" w:rsidRDefault="00707C19"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1">
    <w:p w14:paraId="6C3D5A61" w14:textId="77777777" w:rsidR="00707C19" w:rsidRPr="003E60D1" w:rsidRDefault="00707C19"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2">
    <w:p w14:paraId="08C1238B" w14:textId="77777777" w:rsidR="00707C19" w:rsidRPr="003E60D1" w:rsidRDefault="00707C19"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3">
    <w:p w14:paraId="747D38FA" w14:textId="77777777" w:rsidR="00707C19" w:rsidRPr="003E60D1" w:rsidRDefault="00707C19"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4">
    <w:p w14:paraId="02FFB27B" w14:textId="77777777" w:rsidR="00707C19" w:rsidRPr="003E60D1" w:rsidRDefault="00707C19"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5">
    <w:p w14:paraId="266EBC47" w14:textId="77777777" w:rsidR="00707C19" w:rsidRPr="003E60D1" w:rsidRDefault="00707C19"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6">
    <w:p w14:paraId="0139ADFD" w14:textId="77777777" w:rsidR="00707C19" w:rsidRPr="003E60D1" w:rsidRDefault="00707C19"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7">
    <w:p w14:paraId="1CD48440" w14:textId="77777777" w:rsidR="00707C19" w:rsidRPr="003E60D1" w:rsidRDefault="00707C19"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38">
    <w:p w14:paraId="1FE24DB7" w14:textId="77777777" w:rsidR="00707C19" w:rsidRPr="003E60D1" w:rsidRDefault="00707C19"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39">
    <w:p w14:paraId="47CC28E1" w14:textId="77777777" w:rsidR="00707C19" w:rsidRPr="003E60D1" w:rsidRDefault="00707C19"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0">
    <w:p w14:paraId="7E491531" w14:textId="77777777" w:rsidR="00707C19" w:rsidRPr="003E60D1" w:rsidRDefault="00707C19"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6385"/>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A7B33"/>
    <w:rsid w:val="00023AC1"/>
    <w:rsid w:val="00054CB8"/>
    <w:rsid w:val="0007171C"/>
    <w:rsid w:val="00076DCA"/>
    <w:rsid w:val="000771DB"/>
    <w:rsid w:val="00091441"/>
    <w:rsid w:val="000953DC"/>
    <w:rsid w:val="000A005D"/>
    <w:rsid w:val="000A7B33"/>
    <w:rsid w:val="000B5314"/>
    <w:rsid w:val="000E011F"/>
    <w:rsid w:val="000E17A8"/>
    <w:rsid w:val="000E5FBC"/>
    <w:rsid w:val="00121BF6"/>
    <w:rsid w:val="00146068"/>
    <w:rsid w:val="00161FC2"/>
    <w:rsid w:val="001752F0"/>
    <w:rsid w:val="00175DAF"/>
    <w:rsid w:val="001D3A2B"/>
    <w:rsid w:val="001D483D"/>
    <w:rsid w:val="001D56C2"/>
    <w:rsid w:val="001D6F16"/>
    <w:rsid w:val="001F04EC"/>
    <w:rsid w:val="001F35A9"/>
    <w:rsid w:val="002124B5"/>
    <w:rsid w:val="00234D91"/>
    <w:rsid w:val="00270DA2"/>
    <w:rsid w:val="002924A0"/>
    <w:rsid w:val="002A21BC"/>
    <w:rsid w:val="002C169E"/>
    <w:rsid w:val="002D0E30"/>
    <w:rsid w:val="002D2C91"/>
    <w:rsid w:val="002E43BE"/>
    <w:rsid w:val="00304BF7"/>
    <w:rsid w:val="00316FAD"/>
    <w:rsid w:val="00317B7D"/>
    <w:rsid w:val="00350D7E"/>
    <w:rsid w:val="0036728A"/>
    <w:rsid w:val="00384132"/>
    <w:rsid w:val="003A443E"/>
    <w:rsid w:val="003E60D1"/>
    <w:rsid w:val="003E7810"/>
    <w:rsid w:val="003F6680"/>
    <w:rsid w:val="004234D1"/>
    <w:rsid w:val="00435EBB"/>
    <w:rsid w:val="004971ED"/>
    <w:rsid w:val="004F2F56"/>
    <w:rsid w:val="004F5673"/>
    <w:rsid w:val="00512BE1"/>
    <w:rsid w:val="00516CEA"/>
    <w:rsid w:val="005309A4"/>
    <w:rsid w:val="0053427D"/>
    <w:rsid w:val="00560801"/>
    <w:rsid w:val="00562E5A"/>
    <w:rsid w:val="0056693B"/>
    <w:rsid w:val="0058406C"/>
    <w:rsid w:val="005B3B08"/>
    <w:rsid w:val="005C49E6"/>
    <w:rsid w:val="005E2955"/>
    <w:rsid w:val="00602456"/>
    <w:rsid w:val="00625142"/>
    <w:rsid w:val="00635C8F"/>
    <w:rsid w:val="0064014A"/>
    <w:rsid w:val="006879D2"/>
    <w:rsid w:val="006A5E21"/>
    <w:rsid w:val="006B430C"/>
    <w:rsid w:val="006B4D39"/>
    <w:rsid w:val="006B56F5"/>
    <w:rsid w:val="006F295C"/>
    <w:rsid w:val="006F3D34"/>
    <w:rsid w:val="00707C19"/>
    <w:rsid w:val="00766402"/>
    <w:rsid w:val="00797357"/>
    <w:rsid w:val="0079771F"/>
    <w:rsid w:val="007B50B2"/>
    <w:rsid w:val="007F381E"/>
    <w:rsid w:val="00801639"/>
    <w:rsid w:val="008154AA"/>
    <w:rsid w:val="00825B89"/>
    <w:rsid w:val="00830839"/>
    <w:rsid w:val="00837A80"/>
    <w:rsid w:val="00842CE6"/>
    <w:rsid w:val="0089654F"/>
    <w:rsid w:val="008B0D0E"/>
    <w:rsid w:val="008B0EBD"/>
    <w:rsid w:val="008C734C"/>
    <w:rsid w:val="008E3A62"/>
    <w:rsid w:val="008F12E6"/>
    <w:rsid w:val="00900583"/>
    <w:rsid w:val="00934658"/>
    <w:rsid w:val="009375E7"/>
    <w:rsid w:val="0096326E"/>
    <w:rsid w:val="009644B4"/>
    <w:rsid w:val="00986302"/>
    <w:rsid w:val="009930C9"/>
    <w:rsid w:val="009A23D9"/>
    <w:rsid w:val="009A4EA5"/>
    <w:rsid w:val="009F48FE"/>
    <w:rsid w:val="00A11884"/>
    <w:rsid w:val="00A13CE1"/>
    <w:rsid w:val="00A16ACE"/>
    <w:rsid w:val="00A2218A"/>
    <w:rsid w:val="00A23B3E"/>
    <w:rsid w:val="00A26238"/>
    <w:rsid w:val="00A30CBB"/>
    <w:rsid w:val="00A46950"/>
    <w:rsid w:val="00A52383"/>
    <w:rsid w:val="00A74A67"/>
    <w:rsid w:val="00AA2252"/>
    <w:rsid w:val="00AA5F93"/>
    <w:rsid w:val="00AC12FD"/>
    <w:rsid w:val="00AE0886"/>
    <w:rsid w:val="00AE5CFF"/>
    <w:rsid w:val="00B32C28"/>
    <w:rsid w:val="00B647FE"/>
    <w:rsid w:val="00B64AE6"/>
    <w:rsid w:val="00B80BA0"/>
    <w:rsid w:val="00B91406"/>
    <w:rsid w:val="00BA3194"/>
    <w:rsid w:val="00BA4F12"/>
    <w:rsid w:val="00BA6A54"/>
    <w:rsid w:val="00BA7DBF"/>
    <w:rsid w:val="00BB116C"/>
    <w:rsid w:val="00BB639E"/>
    <w:rsid w:val="00BC091E"/>
    <w:rsid w:val="00BC09F5"/>
    <w:rsid w:val="00BD351D"/>
    <w:rsid w:val="00BF74E1"/>
    <w:rsid w:val="00C03658"/>
    <w:rsid w:val="00C03CA3"/>
    <w:rsid w:val="00C37357"/>
    <w:rsid w:val="00C427DB"/>
    <w:rsid w:val="00C47D53"/>
    <w:rsid w:val="00C60A33"/>
    <w:rsid w:val="00C64D4B"/>
    <w:rsid w:val="00C92169"/>
    <w:rsid w:val="00CA04F3"/>
    <w:rsid w:val="00CA6186"/>
    <w:rsid w:val="00CC764A"/>
    <w:rsid w:val="00CD2288"/>
    <w:rsid w:val="00CD3E4F"/>
    <w:rsid w:val="00CF449A"/>
    <w:rsid w:val="00CF4774"/>
    <w:rsid w:val="00D04FD8"/>
    <w:rsid w:val="00D27DB2"/>
    <w:rsid w:val="00D509A5"/>
    <w:rsid w:val="00D64744"/>
    <w:rsid w:val="00D92A41"/>
    <w:rsid w:val="00D93877"/>
    <w:rsid w:val="00DA5667"/>
    <w:rsid w:val="00DA7329"/>
    <w:rsid w:val="00DC6113"/>
    <w:rsid w:val="00DD253C"/>
    <w:rsid w:val="00DE4241"/>
    <w:rsid w:val="00DE4996"/>
    <w:rsid w:val="00E0131C"/>
    <w:rsid w:val="00E0264E"/>
    <w:rsid w:val="00E055AA"/>
    <w:rsid w:val="00E303C4"/>
    <w:rsid w:val="00EA112F"/>
    <w:rsid w:val="00EB216B"/>
    <w:rsid w:val="00EB45DC"/>
    <w:rsid w:val="00EE47AE"/>
    <w:rsid w:val="00EE7B1B"/>
    <w:rsid w:val="00F26DE7"/>
    <w:rsid w:val="00F351F0"/>
    <w:rsid w:val="00F443B0"/>
    <w:rsid w:val="00F51F37"/>
    <w:rsid w:val="00F575CF"/>
    <w:rsid w:val="00F62D30"/>
    <w:rsid w:val="00F62F53"/>
    <w:rsid w:val="00F672A2"/>
    <w:rsid w:val="00F9449A"/>
    <w:rsid w:val="00F95202"/>
    <w:rsid w:val="00FB07C2"/>
    <w:rsid w:val="00FB3543"/>
    <w:rsid w:val="00FD32EC"/>
    <w:rsid w:val="00FF3148"/>
    <w:rsid w:val="00FF4DA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oNotEmbedSmartTags/>
  <w:decimalSymbol w:val=","/>
  <w:listSeparator w:val=";"/>
  <w14:docId w14:val="24CAFC51"/>
  <w15:docId w15:val="{BA2348D3-85DC-473D-A889-39932FEE8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291"/>
      <w:b/>
      <w:bCs/>
      <w:smallCaps/>
      <w:szCs w:val="28"/>
    </w:rPr>
  </w:style>
  <w:style w:type="paragraph" w:styleId="Titolo2">
    <w:name w:val="heading 2"/>
    <w:basedOn w:val="Normale"/>
    <w:qFormat/>
    <w:pPr>
      <w:keepNext/>
      <w:outlineLvl w:val="1"/>
    </w:pPr>
    <w:rPr>
      <w:rFonts w:eastAsia="font291"/>
      <w:b/>
      <w:bCs/>
      <w:szCs w:val="26"/>
    </w:rPr>
  </w:style>
  <w:style w:type="paragraph" w:styleId="Titolo3">
    <w:name w:val="heading 3"/>
    <w:basedOn w:val="Normale"/>
    <w:qFormat/>
    <w:pPr>
      <w:keepNext/>
      <w:outlineLvl w:val="2"/>
    </w:pPr>
    <w:rPr>
      <w:rFonts w:eastAsia="font291"/>
      <w:bCs/>
      <w:i/>
    </w:rPr>
  </w:style>
  <w:style w:type="paragraph" w:styleId="Titolo4">
    <w:name w:val="heading 4"/>
    <w:basedOn w:val="Normale"/>
    <w:qFormat/>
    <w:pPr>
      <w:keepNext/>
      <w:outlineLvl w:val="3"/>
    </w:pPr>
    <w:rPr>
      <w:rFonts w:eastAsia="font291"/>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291" w:hAnsi="Times New Roman" w:cs="Times New Roman"/>
      <w:b/>
      <w:bCs/>
      <w:smallCaps/>
      <w:sz w:val="24"/>
      <w:szCs w:val="28"/>
      <w:lang w:eastAsia="it-IT" w:bidi="it-IT"/>
    </w:rPr>
  </w:style>
  <w:style w:type="character" w:customStyle="1" w:styleId="Titolo2Carattere">
    <w:name w:val="Titolo 2 Carattere"/>
    <w:rPr>
      <w:rFonts w:ascii="Times New Roman" w:eastAsia="font291" w:hAnsi="Times New Roman" w:cs="Times New Roman"/>
      <w:b/>
      <w:bCs/>
      <w:sz w:val="24"/>
      <w:szCs w:val="26"/>
      <w:lang w:eastAsia="it-IT" w:bidi="it-IT"/>
    </w:rPr>
  </w:style>
  <w:style w:type="character" w:customStyle="1" w:styleId="Titolo3Carattere">
    <w:name w:val="Titolo 3 Carattere"/>
    <w:rPr>
      <w:rFonts w:ascii="Times New Roman" w:eastAsia="font291" w:hAnsi="Times New Roman" w:cs="Times New Roman"/>
      <w:bCs/>
      <w:i/>
      <w:sz w:val="24"/>
      <w:lang w:eastAsia="it-IT" w:bidi="it-IT"/>
    </w:rPr>
  </w:style>
  <w:style w:type="character" w:customStyle="1" w:styleId="Titolo4Carattere">
    <w:name w:val="Titolo 4 Carattere"/>
    <w:rPr>
      <w:rFonts w:ascii="Times New Roman" w:eastAsia="font291"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4223785">
      <w:bodyDiv w:val="1"/>
      <w:marLeft w:val="0"/>
      <w:marRight w:val="0"/>
      <w:marTop w:val="0"/>
      <w:marBottom w:val="0"/>
      <w:divBdr>
        <w:top w:val="none" w:sz="0" w:space="0" w:color="auto"/>
        <w:left w:val="none" w:sz="0" w:space="0" w:color="auto"/>
        <w:bottom w:val="none" w:sz="0" w:space="0" w:color="auto"/>
        <w:right w:val="none" w:sz="0" w:space="0" w:color="auto"/>
      </w:divBdr>
    </w:div>
    <w:div w:id="1189300409">
      <w:bodyDiv w:val="1"/>
      <w:marLeft w:val="0"/>
      <w:marRight w:val="0"/>
      <w:marTop w:val="0"/>
      <w:marBottom w:val="0"/>
      <w:divBdr>
        <w:top w:val="none" w:sz="0" w:space="0" w:color="auto"/>
        <w:left w:val="none" w:sz="0" w:space="0" w:color="auto"/>
        <w:bottom w:val="none" w:sz="0" w:space="0" w:color="auto"/>
        <w:right w:val="none" w:sz="0" w:space="0" w:color="auto"/>
      </w:divBdr>
    </w:div>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B7331C-1A3F-44A8-B182-D1856C0815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6013</Words>
  <Characters>34277</Characters>
  <Application>Microsoft Office Word</Application>
  <DocSecurity>0</DocSecurity>
  <Lines>285</Lines>
  <Paragraphs>80</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40210</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creator>Ciaravola Pietro</dc:creator>
  <cp:lastModifiedBy>Gianluigi Cossu</cp:lastModifiedBy>
  <cp:revision>4</cp:revision>
  <cp:lastPrinted>2016-07-15T13:50:00Z</cp:lastPrinted>
  <dcterms:created xsi:type="dcterms:W3CDTF">2019-02-26T10:01:00Z</dcterms:created>
  <dcterms:modified xsi:type="dcterms:W3CDTF">2021-09-09T09:38:00Z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