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7D3A6" w14:textId="77777777" w:rsidR="00A23B3E" w:rsidRDefault="00A23B3E" w:rsidP="00BB116C">
      <w:pPr>
        <w:pStyle w:val="Titolo1"/>
        <w:jc w:val="center"/>
        <w:rPr>
          <w:sz w:val="20"/>
          <w:szCs w:val="20"/>
        </w:rPr>
      </w:pPr>
      <w:r>
        <w:t>Allegato</w:t>
      </w:r>
      <w:r w:rsidR="0096326E">
        <w:t xml:space="preserve"> </w:t>
      </w:r>
      <w:r w:rsidR="00830839">
        <w:t>2</w:t>
      </w:r>
    </w:p>
    <w:p w14:paraId="15BF6FE8" w14:textId="77777777" w:rsidR="00A23B3E" w:rsidRDefault="00A23B3E">
      <w:pPr>
        <w:spacing w:before="0" w:after="0"/>
        <w:rPr>
          <w:sz w:val="20"/>
          <w:szCs w:val="20"/>
        </w:rPr>
      </w:pPr>
    </w:p>
    <w:p w14:paraId="6C34E0A2" w14:textId="77777777" w:rsidR="00A23B3E" w:rsidRDefault="00A23B3E">
      <w:pPr>
        <w:pStyle w:val="Annexetitre"/>
        <w:spacing w:before="0" w:after="0"/>
        <w:jc w:val="both"/>
        <w:rPr>
          <w:caps/>
          <w:sz w:val="16"/>
          <w:szCs w:val="16"/>
          <w:u w:val="none"/>
        </w:rPr>
      </w:pPr>
    </w:p>
    <w:p w14:paraId="439AA063" w14:textId="77777777" w:rsidR="00A23B3E" w:rsidRDefault="00A23B3E" w:rsidP="00A30CBB">
      <w:pPr>
        <w:pStyle w:val="Annexetitre"/>
        <w:spacing w:before="0" w:after="0"/>
      </w:pPr>
      <w:r>
        <w:rPr>
          <w:caps/>
          <w:sz w:val="16"/>
          <w:szCs w:val="16"/>
          <w:u w:val="none"/>
        </w:rPr>
        <w:t>Modello di formulario peril documento di gara unico europeo (DGUE)</w:t>
      </w:r>
    </w:p>
    <w:p w14:paraId="1E07C16C" w14:textId="77777777" w:rsidR="00A23B3E" w:rsidRDefault="00A23B3E" w:rsidP="00FB3543">
      <w:pPr>
        <w:spacing w:before="0" w:after="0"/>
      </w:pPr>
    </w:p>
    <w:p w14:paraId="2A93FC57" w14:textId="77777777" w:rsidR="00A23B3E" w:rsidRDefault="00A23B3E">
      <w:pPr>
        <w:pStyle w:val="ChapterTitle"/>
        <w:spacing w:before="0" w:after="0"/>
        <w:jc w:val="both"/>
      </w:pPr>
      <w:r>
        <w:rPr>
          <w:sz w:val="18"/>
          <w:szCs w:val="18"/>
        </w:rPr>
        <w:t>Parte I: Informazioni sulla procedura di appalto e sull'amministrazione aggiudicatrice o ente aggiudicatore</w:t>
      </w:r>
    </w:p>
    <w:p w14:paraId="0A44609D" w14:textId="77777777" w:rsidR="00A23B3E" w:rsidRDefault="00A23B3E">
      <w:pPr>
        <w:spacing w:before="0" w:after="0"/>
      </w:pPr>
    </w:p>
    <w:p w14:paraId="7C3B13B0" w14:textId="336A3DA2" w:rsidR="001D483D" w:rsidRPr="007F381E" w:rsidRDefault="002124B5" w:rsidP="001D483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jc w:val="both"/>
        <w:rPr>
          <w:rFonts w:ascii="Arial" w:hAnsi="Arial" w:cs="Arial"/>
          <w:b/>
          <w:color w:val="auto"/>
          <w:sz w:val="18"/>
          <w:szCs w:val="19"/>
        </w:rPr>
      </w:pPr>
      <w:r w:rsidRPr="007F381E">
        <w:rPr>
          <w:rFonts w:ascii="Arial" w:hAnsi="Arial" w:cs="Arial"/>
          <w:b/>
          <w:color w:val="auto"/>
          <w:sz w:val="18"/>
          <w:szCs w:val="19"/>
        </w:rPr>
        <w:t xml:space="preserve">BANDO DI GARA - PROCEDURA APERTA RELATIVO ALL’APPALTO PER L’AFFIDAMENTO </w:t>
      </w:r>
      <w:r w:rsidR="00E0131C" w:rsidRPr="007F381E">
        <w:rPr>
          <w:rFonts w:ascii="Arial" w:hAnsi="Arial" w:cs="Arial"/>
          <w:b/>
          <w:color w:val="auto"/>
          <w:sz w:val="18"/>
          <w:szCs w:val="19"/>
        </w:rPr>
        <w:t xml:space="preserve">PER </w:t>
      </w:r>
      <w:r w:rsidR="00FF4DAB" w:rsidRPr="007F381E">
        <w:rPr>
          <w:rFonts w:ascii="Arial" w:hAnsi="Arial" w:cs="Arial"/>
          <w:b/>
          <w:color w:val="auto"/>
          <w:sz w:val="18"/>
          <w:szCs w:val="19"/>
        </w:rPr>
        <w:t>1</w:t>
      </w:r>
      <w:r w:rsidR="000E17A8">
        <w:rPr>
          <w:rFonts w:ascii="Arial" w:hAnsi="Arial" w:cs="Arial"/>
          <w:b/>
          <w:color w:val="auto"/>
          <w:sz w:val="18"/>
          <w:szCs w:val="19"/>
        </w:rPr>
        <w:t>2</w:t>
      </w:r>
      <w:r w:rsidR="00FF4DAB" w:rsidRPr="007F381E">
        <w:rPr>
          <w:rFonts w:ascii="Arial" w:hAnsi="Arial" w:cs="Arial"/>
          <w:b/>
          <w:color w:val="auto"/>
          <w:sz w:val="18"/>
          <w:szCs w:val="19"/>
        </w:rPr>
        <w:t xml:space="preserve"> </w:t>
      </w:r>
      <w:r w:rsidR="00E0131C" w:rsidRPr="007F381E">
        <w:rPr>
          <w:rFonts w:ascii="Arial" w:hAnsi="Arial" w:cs="Arial"/>
          <w:b/>
          <w:color w:val="auto"/>
          <w:sz w:val="18"/>
          <w:szCs w:val="19"/>
        </w:rPr>
        <w:t xml:space="preserve"> MESI</w:t>
      </w:r>
      <w:r w:rsidR="004971ED">
        <w:rPr>
          <w:rFonts w:ascii="Arial" w:hAnsi="Arial" w:cs="Arial"/>
          <w:b/>
          <w:color w:val="auto"/>
          <w:sz w:val="18"/>
          <w:szCs w:val="19"/>
        </w:rPr>
        <w:t xml:space="preserve"> CON L’OPZIONE DI </w:t>
      </w:r>
      <w:r w:rsidR="00FF4DAB" w:rsidRPr="007F381E">
        <w:rPr>
          <w:rFonts w:ascii="Arial" w:hAnsi="Arial" w:cs="Arial"/>
          <w:b/>
          <w:color w:val="auto"/>
          <w:sz w:val="18"/>
          <w:szCs w:val="19"/>
        </w:rPr>
        <w:t xml:space="preserve"> </w:t>
      </w:r>
      <w:r w:rsidR="004971ED">
        <w:rPr>
          <w:rFonts w:ascii="Arial" w:hAnsi="Arial" w:cs="Arial"/>
          <w:b/>
          <w:color w:val="auto"/>
          <w:sz w:val="18"/>
          <w:szCs w:val="19"/>
        </w:rPr>
        <w:t xml:space="preserve">RINNOVO PER ULTERIORI 12 MESI </w:t>
      </w:r>
      <w:r w:rsidRPr="007F381E">
        <w:rPr>
          <w:rFonts w:ascii="Arial" w:hAnsi="Arial" w:cs="Arial"/>
          <w:b/>
          <w:color w:val="auto"/>
          <w:sz w:val="18"/>
          <w:szCs w:val="19"/>
        </w:rPr>
        <w:t xml:space="preserve">DEL SERVIZIO DI ASSISTENZA DOMICILIARE </w:t>
      </w:r>
      <w:r w:rsidR="00560801" w:rsidRPr="007F381E">
        <w:rPr>
          <w:rFonts w:ascii="Arial" w:hAnsi="Arial" w:cs="Arial"/>
          <w:b/>
          <w:color w:val="auto"/>
          <w:sz w:val="18"/>
          <w:szCs w:val="19"/>
        </w:rPr>
        <w:t>INTEGRATA</w:t>
      </w:r>
      <w:r w:rsidR="004971ED">
        <w:rPr>
          <w:rFonts w:ascii="Arial" w:hAnsi="Arial" w:cs="Arial"/>
          <w:b/>
          <w:color w:val="auto"/>
          <w:sz w:val="18"/>
          <w:szCs w:val="19"/>
        </w:rPr>
        <w:t xml:space="preserve"> PER CONTO DEL PLUS DISTRETTO DI OZIERI</w:t>
      </w:r>
      <w:r w:rsidR="00A52383">
        <w:rPr>
          <w:rFonts w:ascii="Arial" w:hAnsi="Arial" w:cs="Arial"/>
          <w:b/>
          <w:color w:val="auto"/>
          <w:sz w:val="18"/>
          <w:szCs w:val="19"/>
        </w:rPr>
        <w:t>: CIG:</w:t>
      </w:r>
      <w:r w:rsidR="001F04EC" w:rsidRPr="001F04EC">
        <w:t xml:space="preserve"> </w:t>
      </w:r>
      <w:r w:rsidR="001F04EC" w:rsidRPr="001F04EC">
        <w:rPr>
          <w:rFonts w:ascii="Arial" w:eastAsia="Times New Roman" w:hAnsi="Arial" w:cs="Arial"/>
          <w:b/>
          <w:color w:val="auto"/>
          <w:kern w:val="0"/>
          <w:sz w:val="20"/>
          <w:szCs w:val="20"/>
          <w:lang w:bidi="ar-SA"/>
        </w:rPr>
        <w:t>8755592F13</w:t>
      </w:r>
    </w:p>
    <w:p w14:paraId="016F5109" w14:textId="77777777" w:rsidR="001D483D" w:rsidRPr="00175DAF" w:rsidRDefault="001D483D" w:rsidP="001D483D">
      <w:pPr>
        <w:pBdr>
          <w:top w:val="single" w:sz="4" w:space="1" w:color="auto"/>
          <w:left w:val="single" w:sz="4" w:space="4" w:color="auto"/>
          <w:bottom w:val="single" w:sz="4" w:space="1" w:color="auto"/>
          <w:right w:val="single" w:sz="4" w:space="4" w:color="auto"/>
        </w:pBdr>
        <w:shd w:val="clear" w:color="auto" w:fill="F2F2F2"/>
        <w:autoSpaceDE w:val="0"/>
        <w:autoSpaceDN w:val="0"/>
        <w:adjustRightInd w:val="0"/>
        <w:spacing w:after="0"/>
        <w:jc w:val="both"/>
        <w:rPr>
          <w:rFonts w:ascii="Garamond" w:hAnsi="Garamond" w:cs="Arial"/>
          <w:b/>
          <w:color w:val="FF0000"/>
          <w:sz w:val="18"/>
          <w:szCs w:val="19"/>
        </w:rPr>
      </w:pPr>
    </w:p>
    <w:p w14:paraId="268470C1" w14:textId="77777777"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14:paraId="41E67594"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2AC8681"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398F76"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841782F" w14:textId="77777777" w:rsidR="00A23B3E" w:rsidRDefault="00A23B3E">
            <w:r>
              <w:rPr>
                <w:rFonts w:ascii="Arial" w:hAnsi="Arial" w:cs="Arial"/>
                <w:b/>
                <w:sz w:val="14"/>
                <w:szCs w:val="14"/>
              </w:rPr>
              <w:t>Risposta:</w:t>
            </w:r>
          </w:p>
        </w:tc>
      </w:tr>
      <w:tr w:rsidR="00A23B3E" w14:paraId="66F4E5A9" w14:textId="77777777">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B0DE21" w14:textId="77777777" w:rsidR="001D483D"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0F46549C" w14:textId="77777777" w:rsidR="00A23B3E" w:rsidRPr="003A443E" w:rsidRDefault="00A23B3E" w:rsidP="001D483D">
            <w:pPr>
              <w:rPr>
                <w:color w:val="000000"/>
              </w:rPr>
            </w:pPr>
            <w:r w:rsidRPr="003A443E">
              <w:rPr>
                <w:rFonts w:ascii="Arial" w:hAnsi="Arial" w:cs="Arial"/>
                <w:color w:val="000000"/>
                <w:sz w:val="14"/>
                <w:szCs w:val="14"/>
              </w:rPr>
              <w:t xml:space="preserve">Codice fiscale </w:t>
            </w:r>
            <w:r w:rsidR="001D483D">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289621" w14:textId="77777777" w:rsidR="00A23B3E" w:rsidRPr="004971ED" w:rsidRDefault="00A52383" w:rsidP="00512BE1">
            <w:pPr>
              <w:rPr>
                <w:rFonts w:ascii="Arial" w:hAnsi="Arial" w:cs="Arial"/>
                <w:color w:val="auto"/>
                <w:sz w:val="14"/>
              </w:rPr>
            </w:pPr>
            <w:r>
              <w:rPr>
                <w:rFonts w:ascii="Arial" w:hAnsi="Arial" w:cs="Arial"/>
                <w:color w:val="auto"/>
                <w:sz w:val="14"/>
              </w:rPr>
              <w:t xml:space="preserve">Unione del Logudoro Via De Gasperi n. 98 </w:t>
            </w:r>
            <w:r w:rsidR="00512BE1" w:rsidRPr="004971ED">
              <w:rPr>
                <w:rFonts w:ascii="Arial" w:hAnsi="Arial" w:cs="Arial"/>
                <w:color w:val="auto"/>
                <w:sz w:val="14"/>
              </w:rPr>
              <w:t xml:space="preserve"> 07014 Ozieri (SS)</w:t>
            </w:r>
          </w:p>
          <w:p w14:paraId="68141EF7" w14:textId="77777777" w:rsidR="00512BE1" w:rsidRPr="00512BE1" w:rsidRDefault="00A52383" w:rsidP="00512BE1">
            <w:pPr>
              <w:rPr>
                <w:rFonts w:ascii="Arial" w:hAnsi="Arial" w:cs="Arial"/>
                <w:color w:val="000000"/>
                <w:sz w:val="14"/>
              </w:rPr>
            </w:pPr>
            <w:r w:rsidRPr="00A52383">
              <w:rPr>
                <w:rFonts w:ascii="Arial" w:hAnsi="Arial" w:cs="Arial"/>
                <w:color w:val="auto"/>
                <w:sz w:val="14"/>
              </w:rPr>
              <w:t>90007390900</w:t>
            </w:r>
          </w:p>
        </w:tc>
      </w:tr>
      <w:tr w:rsidR="00A23B3E" w14:paraId="77B7A9B5" w14:textId="77777777">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1B6EDE"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37918C3" w14:textId="77777777" w:rsidR="00A23B3E" w:rsidRDefault="00A23B3E">
            <w:r>
              <w:rPr>
                <w:rFonts w:ascii="Arial" w:hAnsi="Arial" w:cs="Arial"/>
                <w:b/>
                <w:sz w:val="14"/>
                <w:szCs w:val="14"/>
              </w:rPr>
              <w:t>Risposta:</w:t>
            </w:r>
          </w:p>
        </w:tc>
      </w:tr>
      <w:tr w:rsidR="00A23B3E" w14:paraId="266ACF54"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F67FC9" w14:textId="77777777"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9125C0" w14:textId="77777777" w:rsidR="00A23B3E" w:rsidRPr="000A005D" w:rsidRDefault="00842CE6" w:rsidP="00825B89">
            <w:pPr>
              <w:jc w:val="both"/>
              <w:rPr>
                <w:rFonts w:ascii="Arial" w:hAnsi="Arial" w:cs="Arial"/>
                <w:color w:val="auto"/>
                <w:sz w:val="14"/>
                <w:szCs w:val="14"/>
              </w:rPr>
            </w:pPr>
            <w:r w:rsidRPr="000A005D">
              <w:rPr>
                <w:rFonts w:ascii="Arial" w:hAnsi="Arial" w:cs="Arial"/>
                <w:color w:val="auto"/>
                <w:sz w:val="14"/>
                <w:szCs w:val="14"/>
              </w:rPr>
              <w:t>[</w:t>
            </w:r>
            <w:r w:rsidR="002124B5" w:rsidRPr="000A005D">
              <w:rPr>
                <w:rFonts w:ascii="Arial" w:hAnsi="Arial" w:cs="Arial"/>
                <w:b/>
                <w:color w:val="auto"/>
                <w:sz w:val="14"/>
                <w:szCs w:val="14"/>
              </w:rPr>
              <w:t xml:space="preserve">SERVIZIO DI ASSISTENZA DOMICILIARE </w:t>
            </w:r>
            <w:r w:rsidR="00DC6113" w:rsidRPr="000A005D">
              <w:rPr>
                <w:rFonts w:ascii="Arial" w:hAnsi="Arial" w:cs="Arial"/>
                <w:b/>
                <w:color w:val="auto"/>
                <w:sz w:val="14"/>
                <w:szCs w:val="14"/>
              </w:rPr>
              <w:t>INTEGRATA LIMITATAMENTE ALL’ASPETTO SOCIO-ASSISTENZIALE A FAVORE DI ANZIANI E NON, AVENTI NECESSITÀ DI UN ASSISTENZA TEMPORANEA O CONTINUATIVA, DA SVOLGERSI NEI COMUNI DEL DISTRETTO SOCIO-SANITARIO: OZIERI, ANELA, ARDARA, BENETUTTI, BONO, BOTTIDDA, BULTEI, BURGOS, ESPORLATU, ILLORAI, ITTIREDDU, MORES, NUGHEDU SAN NICOLÒ, NULE, PATTADA, TULA</w:t>
            </w:r>
            <w:r w:rsidR="002D0E30" w:rsidRPr="000A005D">
              <w:rPr>
                <w:rFonts w:ascii="Arial" w:hAnsi="Arial" w:cs="Arial"/>
                <w:color w:val="auto"/>
                <w:sz w:val="14"/>
                <w:szCs w:val="14"/>
              </w:rPr>
              <w:t>]</w:t>
            </w:r>
            <w:r w:rsidR="002D0E30" w:rsidRPr="000A005D">
              <w:rPr>
                <w:rFonts w:ascii="Garamond" w:hAnsi="Garamond" w:cs="Arial"/>
                <w:color w:val="auto"/>
                <w:sz w:val="14"/>
                <w:szCs w:val="14"/>
              </w:rPr>
              <w:t xml:space="preserve"> </w:t>
            </w:r>
            <w:r w:rsidRPr="000A005D">
              <w:rPr>
                <w:rFonts w:ascii="Arial" w:hAnsi="Arial" w:cs="Arial"/>
                <w:color w:val="auto"/>
                <w:sz w:val="14"/>
                <w:szCs w:val="14"/>
              </w:rPr>
              <w:t xml:space="preserve"> </w:t>
            </w:r>
          </w:p>
          <w:p w14:paraId="4D620786" w14:textId="77777777" w:rsidR="00825B89" w:rsidRDefault="00825B89" w:rsidP="00825B89">
            <w:pPr>
              <w:jc w:val="both"/>
              <w:rPr>
                <w:rFonts w:ascii="Arial" w:hAnsi="Arial" w:cs="Arial"/>
                <w:sz w:val="14"/>
                <w:szCs w:val="14"/>
              </w:rPr>
            </w:pPr>
          </w:p>
          <w:p w14:paraId="44C7722D" w14:textId="77777777" w:rsidR="00825B89" w:rsidRDefault="00825B89" w:rsidP="00825B89">
            <w:pPr>
              <w:jc w:val="both"/>
              <w:rPr>
                <w:rFonts w:ascii="Arial" w:hAnsi="Arial" w:cs="Arial"/>
                <w:sz w:val="14"/>
                <w:szCs w:val="14"/>
              </w:rPr>
            </w:pPr>
          </w:p>
          <w:p w14:paraId="327401AA" w14:textId="77777777" w:rsidR="00825B89" w:rsidRDefault="00825B89" w:rsidP="00825B89">
            <w:pPr>
              <w:jc w:val="both"/>
              <w:rPr>
                <w:rFonts w:ascii="Arial" w:hAnsi="Arial" w:cs="Arial"/>
                <w:sz w:val="14"/>
                <w:szCs w:val="14"/>
              </w:rPr>
            </w:pPr>
          </w:p>
          <w:p w14:paraId="27709E04" w14:textId="77777777" w:rsidR="00825B89" w:rsidRDefault="00825B89" w:rsidP="00825B89">
            <w:pPr>
              <w:jc w:val="both"/>
            </w:pPr>
          </w:p>
        </w:tc>
      </w:tr>
      <w:tr w:rsidR="00A23B3E" w14:paraId="76316718"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A0951E" w14:textId="77777777"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85844E" w14:textId="77777777" w:rsidR="00A23B3E" w:rsidRDefault="00A23B3E" w:rsidP="001D483D"/>
        </w:tc>
      </w:tr>
      <w:tr w:rsidR="00A23B3E" w14:paraId="3CFCF1F6" w14:textId="77777777">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4CFDD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14:paraId="04B3710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14:paraId="73041BC4" w14:textId="77777777"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AA2290" w14:textId="01CC88F8" w:rsidR="00A23B3E" w:rsidRPr="003A443E" w:rsidRDefault="004971ED" w:rsidP="004971ED">
            <w:pPr>
              <w:rPr>
                <w:color w:val="000000"/>
              </w:rPr>
            </w:pPr>
            <w:r w:rsidRPr="003A443E">
              <w:rPr>
                <w:rFonts w:ascii="Arial" w:hAnsi="Arial" w:cs="Arial"/>
                <w:color w:val="000000"/>
                <w:sz w:val="14"/>
                <w:szCs w:val="14"/>
              </w:rPr>
              <w:t>[</w:t>
            </w:r>
            <w:r w:rsidR="001F04EC" w:rsidRPr="001F04EC">
              <w:rPr>
                <w:rFonts w:ascii="Arial" w:hAnsi="Arial" w:cs="Arial"/>
                <w:b/>
                <w:color w:val="000000"/>
                <w:sz w:val="14"/>
                <w:szCs w:val="14"/>
              </w:rPr>
              <w:t>8755592F13</w:t>
            </w:r>
            <w:r w:rsidRPr="003A443E">
              <w:rPr>
                <w:rFonts w:ascii="Arial" w:hAnsi="Arial" w:cs="Arial"/>
                <w:color w:val="000000"/>
                <w:sz w:val="14"/>
                <w:szCs w:val="14"/>
              </w:rPr>
              <w:t>]</w:t>
            </w:r>
          </w:p>
        </w:tc>
      </w:tr>
    </w:tbl>
    <w:p w14:paraId="4EDB49C0"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4DA92D5B" w14:textId="77777777"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14:paraId="6E3DD765" w14:textId="77777777"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14:paraId="230C1CE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7D27A4"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66926C" w14:textId="77777777" w:rsidR="00A23B3E" w:rsidRDefault="00A23B3E">
            <w:pPr>
              <w:pStyle w:val="Text1"/>
              <w:ind w:left="0"/>
            </w:pPr>
            <w:r>
              <w:rPr>
                <w:rFonts w:ascii="Arial" w:hAnsi="Arial" w:cs="Arial"/>
                <w:b/>
                <w:sz w:val="14"/>
                <w:szCs w:val="14"/>
              </w:rPr>
              <w:t>Risposta:</w:t>
            </w:r>
          </w:p>
        </w:tc>
      </w:tr>
      <w:tr w:rsidR="00A23B3E" w14:paraId="41067D8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2BD20A2"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99BD78" w14:textId="77777777" w:rsidR="00A23B3E" w:rsidRDefault="00A23B3E">
            <w:pPr>
              <w:pStyle w:val="Text1"/>
              <w:ind w:left="0"/>
            </w:pPr>
            <w:r>
              <w:rPr>
                <w:rFonts w:ascii="Arial" w:hAnsi="Arial" w:cs="Arial"/>
                <w:sz w:val="14"/>
                <w:szCs w:val="14"/>
              </w:rPr>
              <w:t>[   ]</w:t>
            </w:r>
          </w:p>
        </w:tc>
      </w:tr>
      <w:tr w:rsidR="00A23B3E" w14:paraId="0EDF62F8"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0ABB8D"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03C9CE58"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FFDA955" w14:textId="77777777" w:rsidR="00A23B3E" w:rsidRDefault="00A23B3E">
            <w:pPr>
              <w:pStyle w:val="Text1"/>
              <w:ind w:left="0"/>
              <w:rPr>
                <w:rFonts w:ascii="Arial" w:hAnsi="Arial" w:cs="Arial"/>
                <w:sz w:val="14"/>
                <w:szCs w:val="14"/>
              </w:rPr>
            </w:pPr>
            <w:r>
              <w:rPr>
                <w:rFonts w:ascii="Arial" w:hAnsi="Arial" w:cs="Arial"/>
                <w:sz w:val="14"/>
                <w:szCs w:val="14"/>
              </w:rPr>
              <w:t>[   ]</w:t>
            </w:r>
          </w:p>
          <w:p w14:paraId="715617E3" w14:textId="77777777" w:rsidR="00A23B3E" w:rsidRDefault="00A23B3E">
            <w:pPr>
              <w:pStyle w:val="Text1"/>
              <w:ind w:left="0"/>
            </w:pPr>
            <w:r>
              <w:rPr>
                <w:rFonts w:ascii="Arial" w:hAnsi="Arial" w:cs="Arial"/>
                <w:sz w:val="14"/>
                <w:szCs w:val="14"/>
              </w:rPr>
              <w:t>[   ]</w:t>
            </w:r>
          </w:p>
        </w:tc>
      </w:tr>
      <w:tr w:rsidR="00A23B3E" w14:paraId="009CE4C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AE46F2E"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89FC33" w14:textId="77777777" w:rsidR="00A23B3E" w:rsidRDefault="00A23B3E">
            <w:pPr>
              <w:pStyle w:val="Text1"/>
              <w:ind w:left="0"/>
            </w:pPr>
            <w:r>
              <w:rPr>
                <w:rFonts w:ascii="Arial" w:hAnsi="Arial" w:cs="Arial"/>
                <w:sz w:val="14"/>
                <w:szCs w:val="14"/>
              </w:rPr>
              <w:t>[……………]</w:t>
            </w:r>
          </w:p>
        </w:tc>
      </w:tr>
      <w:tr w:rsidR="00A23B3E" w14:paraId="128FAA93"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E008ABF"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4"/>
            </w:r>
            <w:r w:rsidRPr="003A443E">
              <w:rPr>
                <w:rFonts w:ascii="Arial" w:hAnsi="Arial" w:cs="Arial"/>
                <w:color w:val="000000"/>
                <w:sz w:val="14"/>
                <w:szCs w:val="14"/>
              </w:rPr>
              <w:t>):</w:t>
            </w:r>
          </w:p>
          <w:p w14:paraId="15D77192"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052CA527"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1CC8805B"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F0E136" w14:textId="77777777" w:rsidR="00A23B3E" w:rsidRDefault="00A23B3E">
            <w:pPr>
              <w:pStyle w:val="Text1"/>
              <w:ind w:left="0"/>
              <w:rPr>
                <w:rFonts w:ascii="Arial" w:hAnsi="Arial" w:cs="Arial"/>
                <w:sz w:val="14"/>
                <w:szCs w:val="14"/>
              </w:rPr>
            </w:pPr>
            <w:r>
              <w:rPr>
                <w:rFonts w:ascii="Arial" w:hAnsi="Arial" w:cs="Arial"/>
                <w:sz w:val="14"/>
                <w:szCs w:val="14"/>
              </w:rPr>
              <w:t>[……………]</w:t>
            </w:r>
          </w:p>
          <w:p w14:paraId="7DFCB502" w14:textId="77777777" w:rsidR="00A23B3E" w:rsidRDefault="00A23B3E">
            <w:pPr>
              <w:pStyle w:val="Text1"/>
              <w:ind w:left="0"/>
              <w:rPr>
                <w:rFonts w:ascii="Arial" w:hAnsi="Arial" w:cs="Arial"/>
                <w:sz w:val="14"/>
                <w:szCs w:val="14"/>
              </w:rPr>
            </w:pPr>
            <w:r>
              <w:rPr>
                <w:rFonts w:ascii="Arial" w:hAnsi="Arial" w:cs="Arial"/>
                <w:sz w:val="14"/>
                <w:szCs w:val="14"/>
              </w:rPr>
              <w:t>[……………]</w:t>
            </w:r>
          </w:p>
          <w:p w14:paraId="62B914E5" w14:textId="77777777" w:rsidR="00A23B3E" w:rsidRDefault="00A23B3E">
            <w:pPr>
              <w:pStyle w:val="Text1"/>
              <w:ind w:left="0"/>
              <w:rPr>
                <w:rFonts w:ascii="Arial" w:hAnsi="Arial" w:cs="Arial"/>
                <w:sz w:val="14"/>
                <w:szCs w:val="14"/>
              </w:rPr>
            </w:pPr>
            <w:r>
              <w:rPr>
                <w:rFonts w:ascii="Arial" w:hAnsi="Arial" w:cs="Arial"/>
                <w:sz w:val="14"/>
                <w:szCs w:val="14"/>
              </w:rPr>
              <w:t>[……………]</w:t>
            </w:r>
          </w:p>
          <w:p w14:paraId="7163891A" w14:textId="77777777" w:rsidR="00A23B3E" w:rsidRDefault="00A23B3E">
            <w:pPr>
              <w:pStyle w:val="Text1"/>
              <w:ind w:left="0"/>
            </w:pPr>
            <w:r>
              <w:rPr>
                <w:rFonts w:ascii="Arial" w:hAnsi="Arial" w:cs="Arial"/>
                <w:sz w:val="14"/>
                <w:szCs w:val="14"/>
              </w:rPr>
              <w:t>[……………]</w:t>
            </w:r>
          </w:p>
        </w:tc>
      </w:tr>
      <w:tr w:rsidR="00A23B3E" w14:paraId="385FC46C"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C8F9442"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376D10" w14:textId="77777777" w:rsidR="00A23B3E" w:rsidRDefault="00A23B3E">
            <w:pPr>
              <w:pStyle w:val="Text1"/>
              <w:ind w:left="0"/>
            </w:pPr>
            <w:r>
              <w:rPr>
                <w:rFonts w:ascii="Arial" w:hAnsi="Arial" w:cs="Arial"/>
                <w:b/>
                <w:sz w:val="14"/>
                <w:szCs w:val="14"/>
              </w:rPr>
              <w:t>Risposta:</w:t>
            </w:r>
          </w:p>
        </w:tc>
      </w:tr>
      <w:tr w:rsidR="00A23B3E" w:rsidRPr="00A52383" w14:paraId="3C77581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CFF3342" w14:textId="77777777" w:rsidR="00A23B3E" w:rsidRPr="00A52383" w:rsidRDefault="00A23B3E" w:rsidP="00A30CBB">
            <w:pPr>
              <w:pStyle w:val="Text1"/>
              <w:ind w:left="0"/>
              <w:jc w:val="both"/>
              <w:rPr>
                <w:rFonts w:ascii="Arial" w:hAnsi="Arial" w:cs="Arial"/>
                <w:b/>
                <w:sz w:val="14"/>
                <w:szCs w:val="14"/>
              </w:rPr>
            </w:pPr>
            <w:r w:rsidRPr="00A52383">
              <w:rPr>
                <w:rFonts w:ascii="Arial" w:hAnsi="Arial" w:cs="Arial"/>
                <w:b/>
                <w:sz w:val="14"/>
                <w:szCs w:val="14"/>
              </w:rPr>
              <w:t>L'operatore economico è una microimpresa, oppure un'impresa piccola o media (</w:t>
            </w:r>
            <w:r w:rsidRPr="00A52383">
              <w:rPr>
                <w:rStyle w:val="Rimandonotaapidipagina"/>
                <w:rFonts w:ascii="Arial" w:hAnsi="Arial" w:cs="Arial"/>
                <w:b/>
                <w:sz w:val="14"/>
                <w:szCs w:val="14"/>
              </w:rPr>
              <w:footnoteReference w:id="5"/>
            </w:r>
            <w:r w:rsidRPr="00A52383">
              <w:rPr>
                <w:rFonts w:ascii="Arial" w:hAnsi="Arial" w:cs="Arial"/>
                <w:b/>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55E4483" w14:textId="77777777" w:rsidR="00A23B3E" w:rsidRPr="00A52383" w:rsidRDefault="00A23B3E">
            <w:pPr>
              <w:pStyle w:val="Text1"/>
              <w:ind w:left="0"/>
              <w:rPr>
                <w:b/>
              </w:rPr>
            </w:pPr>
            <w:r w:rsidRPr="00A52383">
              <w:rPr>
                <w:rFonts w:ascii="Arial" w:hAnsi="Arial" w:cs="Arial"/>
                <w:b/>
                <w:sz w:val="14"/>
                <w:szCs w:val="14"/>
              </w:rPr>
              <w:t>[ ] Sì [ ] No</w:t>
            </w:r>
          </w:p>
        </w:tc>
      </w:tr>
      <w:tr w:rsidR="00A23B3E" w14:paraId="732939B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97C3A8F"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14:paraId="3DDF5A9D" w14:textId="77777777" w:rsidR="00A23B3E" w:rsidRPr="003A443E" w:rsidRDefault="00A23B3E">
            <w:pPr>
              <w:pStyle w:val="Text1"/>
              <w:spacing w:before="0" w:after="0"/>
              <w:ind w:left="0"/>
              <w:rPr>
                <w:rFonts w:ascii="Arial" w:hAnsi="Arial" w:cs="Arial"/>
                <w:b/>
                <w:color w:val="000000"/>
                <w:sz w:val="14"/>
                <w:szCs w:val="14"/>
              </w:rPr>
            </w:pPr>
          </w:p>
          <w:p w14:paraId="3CA40AA2"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7C38BB45" w14:textId="77777777" w:rsidR="00A23B3E" w:rsidRPr="003A443E" w:rsidRDefault="00A23B3E">
            <w:pPr>
              <w:pStyle w:val="Text1"/>
              <w:spacing w:before="0" w:after="0"/>
              <w:ind w:left="0"/>
              <w:rPr>
                <w:rFonts w:ascii="Arial" w:hAnsi="Arial" w:cs="Arial"/>
                <w:color w:val="000000"/>
                <w:sz w:val="14"/>
                <w:szCs w:val="14"/>
              </w:rPr>
            </w:pPr>
          </w:p>
          <w:p w14:paraId="27753EC7"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57F623BF"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8C62CDB"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05B39891" w14:textId="77777777" w:rsidR="00A23B3E" w:rsidRDefault="00A23B3E">
            <w:pPr>
              <w:pStyle w:val="Text1"/>
              <w:spacing w:before="0" w:after="0"/>
              <w:ind w:left="0"/>
              <w:rPr>
                <w:rFonts w:ascii="Arial" w:hAnsi="Arial" w:cs="Arial"/>
                <w:sz w:val="14"/>
                <w:szCs w:val="14"/>
              </w:rPr>
            </w:pPr>
          </w:p>
          <w:p w14:paraId="55F09F55" w14:textId="77777777" w:rsidR="00A23B3E" w:rsidRDefault="00A23B3E">
            <w:pPr>
              <w:pStyle w:val="Text1"/>
              <w:spacing w:before="0" w:after="0"/>
              <w:ind w:left="0"/>
              <w:rPr>
                <w:rFonts w:ascii="Arial" w:hAnsi="Arial" w:cs="Arial"/>
                <w:sz w:val="14"/>
                <w:szCs w:val="14"/>
              </w:rPr>
            </w:pPr>
          </w:p>
          <w:p w14:paraId="0B1D639D" w14:textId="77777777" w:rsidR="00A23B3E" w:rsidRDefault="00A23B3E">
            <w:pPr>
              <w:pStyle w:val="Text1"/>
              <w:spacing w:before="0" w:after="0"/>
              <w:ind w:left="0"/>
              <w:rPr>
                <w:rFonts w:ascii="Arial" w:hAnsi="Arial" w:cs="Arial"/>
                <w:sz w:val="14"/>
                <w:szCs w:val="14"/>
              </w:rPr>
            </w:pPr>
          </w:p>
          <w:p w14:paraId="01832873" w14:textId="77777777" w:rsidR="00A23B3E" w:rsidRDefault="00A23B3E">
            <w:pPr>
              <w:pStyle w:val="Text1"/>
              <w:spacing w:before="0" w:after="0"/>
              <w:ind w:left="0"/>
              <w:rPr>
                <w:rFonts w:ascii="Arial" w:hAnsi="Arial" w:cs="Arial"/>
                <w:sz w:val="14"/>
                <w:szCs w:val="14"/>
              </w:rPr>
            </w:pPr>
          </w:p>
          <w:p w14:paraId="1FB36FEA"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41D916F6" w14:textId="77777777" w:rsidR="00A23B3E" w:rsidRDefault="00A23B3E">
            <w:pPr>
              <w:pStyle w:val="Text1"/>
              <w:spacing w:before="0" w:after="0"/>
              <w:ind w:left="0"/>
              <w:rPr>
                <w:rFonts w:ascii="Arial" w:hAnsi="Arial" w:cs="Arial"/>
                <w:sz w:val="14"/>
                <w:szCs w:val="14"/>
              </w:rPr>
            </w:pPr>
          </w:p>
          <w:p w14:paraId="4052AE20" w14:textId="77777777" w:rsidR="00A23B3E" w:rsidRDefault="00A23B3E">
            <w:pPr>
              <w:pStyle w:val="Text1"/>
              <w:spacing w:before="0" w:after="0"/>
              <w:ind w:left="0"/>
              <w:rPr>
                <w:rFonts w:ascii="Arial" w:hAnsi="Arial" w:cs="Arial"/>
                <w:sz w:val="14"/>
                <w:szCs w:val="14"/>
              </w:rPr>
            </w:pPr>
          </w:p>
          <w:p w14:paraId="3EEEE02F" w14:textId="77777777" w:rsidR="00A23B3E" w:rsidRDefault="00A23B3E">
            <w:pPr>
              <w:pStyle w:val="Text1"/>
              <w:spacing w:before="0" w:after="0"/>
              <w:ind w:left="0"/>
              <w:rPr>
                <w:rFonts w:ascii="Arial" w:hAnsi="Arial" w:cs="Arial"/>
                <w:sz w:val="14"/>
                <w:szCs w:val="14"/>
              </w:rPr>
            </w:pPr>
          </w:p>
          <w:p w14:paraId="6D1B4DC1"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4B82C76B" w14:textId="77777777" w:rsidR="00A23B3E" w:rsidRDefault="00A23B3E">
            <w:pPr>
              <w:pStyle w:val="Text1"/>
              <w:spacing w:before="0" w:after="0"/>
              <w:ind w:left="0"/>
              <w:rPr>
                <w:rFonts w:ascii="Arial" w:hAnsi="Arial" w:cs="Arial"/>
                <w:sz w:val="14"/>
                <w:szCs w:val="14"/>
              </w:rPr>
            </w:pPr>
          </w:p>
        </w:tc>
      </w:tr>
      <w:tr w:rsidR="00A23B3E" w14:paraId="7E66A500"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F975C1A" w14:textId="77777777" w:rsidR="00A23B3E" w:rsidRPr="00A52383" w:rsidRDefault="00A23B3E" w:rsidP="00FB3543">
            <w:pPr>
              <w:pStyle w:val="Text1"/>
              <w:ind w:left="0"/>
              <w:jc w:val="both"/>
              <w:rPr>
                <w:rFonts w:ascii="Arial" w:hAnsi="Arial" w:cs="Arial"/>
                <w:b/>
                <w:color w:val="000000"/>
                <w:sz w:val="14"/>
                <w:szCs w:val="14"/>
              </w:rPr>
            </w:pPr>
            <w:r w:rsidRPr="00A52383">
              <w:rPr>
                <w:rFonts w:ascii="Arial" w:hAnsi="Arial" w:cs="Arial"/>
                <w:b/>
                <w:color w:val="000000"/>
                <w:sz w:val="14"/>
                <w:szCs w:val="14"/>
              </w:rPr>
              <w:t xml:space="preserve">Se pertinente: l'operatore economico è iscritto in un elenco ufficiale di  </w:t>
            </w:r>
            <w:r w:rsidRPr="00A52383">
              <w:rPr>
                <w:rFonts w:ascii="Arial" w:eastAsia="Times New Roman" w:hAnsi="Arial" w:cs="Arial"/>
                <w:b/>
                <w:bCs/>
                <w:color w:val="000000"/>
                <w:sz w:val="14"/>
                <w:szCs w:val="14"/>
              </w:rPr>
              <w:t>imprenditori, fornitori, o prestatori di servizi o possiede una certificazione rilasciata da organismi accreditati, ai sensi dell’articolo 90 del Codice</w:t>
            </w:r>
            <w:r w:rsidRPr="00A52383">
              <w:rPr>
                <w:rFonts w:ascii="Arial" w:hAnsi="Arial" w:cs="Arial"/>
                <w:b/>
                <w:color w:val="000000"/>
                <w:sz w:val="14"/>
                <w:szCs w:val="14"/>
              </w:rPr>
              <w:t xml:space="preserve"> ?</w:t>
            </w:r>
          </w:p>
          <w:p w14:paraId="3CB4FD6E"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066B3058" w14:textId="77777777" w:rsidR="00A23B3E" w:rsidRPr="003A443E" w:rsidRDefault="00A23B3E">
            <w:pPr>
              <w:pStyle w:val="Text1"/>
              <w:spacing w:before="0" w:after="0"/>
              <w:ind w:left="0"/>
              <w:rPr>
                <w:rFonts w:ascii="Arial" w:hAnsi="Arial" w:cs="Arial"/>
                <w:color w:val="000000"/>
                <w:sz w:val="14"/>
                <w:szCs w:val="14"/>
              </w:rPr>
            </w:pPr>
          </w:p>
          <w:p w14:paraId="592A491A"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14:paraId="46435FEF" w14:textId="77777777" w:rsidR="00A23B3E" w:rsidRPr="003A443E" w:rsidRDefault="00A23B3E">
            <w:pPr>
              <w:pStyle w:val="Text1"/>
              <w:spacing w:before="0" w:after="0"/>
              <w:ind w:left="0"/>
              <w:rPr>
                <w:rFonts w:ascii="Arial" w:hAnsi="Arial" w:cs="Arial"/>
                <w:color w:val="000000"/>
                <w:sz w:val="12"/>
                <w:szCs w:val="12"/>
              </w:rPr>
            </w:pPr>
          </w:p>
          <w:p w14:paraId="21C42679"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7D04B0D7" w14:textId="77777777" w:rsidR="00A23B3E" w:rsidRPr="003A443E" w:rsidRDefault="00A23B3E">
            <w:pPr>
              <w:pStyle w:val="Text1"/>
              <w:spacing w:before="0" w:after="0"/>
              <w:ind w:left="720"/>
              <w:rPr>
                <w:rFonts w:ascii="Arial" w:hAnsi="Arial" w:cs="Arial"/>
                <w:i/>
                <w:color w:val="000000"/>
                <w:sz w:val="14"/>
                <w:szCs w:val="14"/>
              </w:rPr>
            </w:pPr>
          </w:p>
          <w:p w14:paraId="380133D9" w14:textId="77777777" w:rsidR="001F35A9" w:rsidRPr="003A443E" w:rsidRDefault="001F35A9">
            <w:pPr>
              <w:pStyle w:val="Text1"/>
              <w:spacing w:before="0" w:after="0"/>
              <w:ind w:left="720"/>
              <w:rPr>
                <w:rFonts w:ascii="Arial" w:hAnsi="Arial" w:cs="Arial"/>
                <w:i/>
                <w:color w:val="000000"/>
                <w:sz w:val="14"/>
                <w:szCs w:val="14"/>
              </w:rPr>
            </w:pPr>
          </w:p>
          <w:p w14:paraId="212EDC88"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1DCF18F0" w14:textId="77777777" w:rsidR="00A23B3E" w:rsidRPr="003A443E" w:rsidRDefault="00A23B3E">
            <w:pPr>
              <w:pStyle w:val="Text1"/>
              <w:spacing w:before="0" w:after="0"/>
              <w:ind w:left="284" w:hanging="284"/>
              <w:rPr>
                <w:rFonts w:ascii="Arial" w:hAnsi="Arial" w:cs="Arial"/>
                <w:color w:val="000000"/>
                <w:sz w:val="14"/>
                <w:szCs w:val="14"/>
              </w:rPr>
            </w:pPr>
          </w:p>
          <w:p w14:paraId="2CFC6643" w14:textId="77777777" w:rsidR="00A23B3E" w:rsidRPr="003A443E" w:rsidRDefault="00A23B3E">
            <w:pPr>
              <w:pStyle w:val="Text1"/>
              <w:spacing w:before="0" w:after="0"/>
              <w:ind w:left="284" w:hanging="284"/>
              <w:rPr>
                <w:rFonts w:ascii="Arial" w:hAnsi="Arial" w:cs="Arial"/>
                <w:color w:val="000000"/>
                <w:sz w:val="14"/>
                <w:szCs w:val="14"/>
              </w:rPr>
            </w:pPr>
          </w:p>
          <w:p w14:paraId="69EBDF38" w14:textId="77777777" w:rsidR="00A23B3E" w:rsidRPr="003A443E" w:rsidRDefault="00A23B3E">
            <w:pPr>
              <w:pStyle w:val="Text1"/>
              <w:spacing w:before="0" w:after="0"/>
              <w:ind w:left="284" w:hanging="284"/>
              <w:rPr>
                <w:rFonts w:ascii="Arial" w:hAnsi="Arial" w:cs="Arial"/>
                <w:color w:val="000000"/>
                <w:sz w:val="14"/>
                <w:szCs w:val="14"/>
              </w:rPr>
            </w:pPr>
          </w:p>
          <w:p w14:paraId="18DF611B" w14:textId="77777777" w:rsidR="00A23B3E" w:rsidRPr="003A443E" w:rsidRDefault="00A23B3E">
            <w:pPr>
              <w:pStyle w:val="Text1"/>
              <w:spacing w:before="0" w:after="0"/>
              <w:ind w:left="284" w:hanging="284"/>
              <w:rPr>
                <w:rFonts w:ascii="Arial" w:hAnsi="Arial" w:cs="Arial"/>
                <w:color w:val="000000"/>
                <w:sz w:val="14"/>
                <w:szCs w:val="14"/>
              </w:rPr>
            </w:pPr>
          </w:p>
          <w:p w14:paraId="4C9D02A7"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 xml:space="preserve">c)    Indicare i riferimenti in base ai quali è stata ottenuta l'iscrizione o la certificazione e, </w:t>
            </w:r>
            <w:r w:rsidRPr="003A443E">
              <w:rPr>
                <w:rFonts w:ascii="Arial" w:hAnsi="Arial" w:cs="Arial"/>
                <w:color w:val="000000"/>
                <w:sz w:val="14"/>
                <w:szCs w:val="14"/>
              </w:rPr>
              <w:lastRenderedPageBreak/>
              <w:t>se pertinente, la classificazione ricevuta nell'elenco ufficiale (</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p>
          <w:p w14:paraId="3E7BA333"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2830AFE6"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6ED8D242"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0F0727AA"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208957A3"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4FF3C881"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65FD0DB" w14:textId="77777777" w:rsidR="001F35A9" w:rsidRDefault="001F35A9">
            <w:pPr>
              <w:pStyle w:val="Text1"/>
              <w:ind w:left="0"/>
              <w:rPr>
                <w:rFonts w:ascii="Arial" w:hAnsi="Arial" w:cs="Arial"/>
                <w:sz w:val="15"/>
                <w:szCs w:val="15"/>
              </w:rPr>
            </w:pPr>
          </w:p>
          <w:p w14:paraId="34DC5327" w14:textId="77777777" w:rsidR="001F35A9" w:rsidRPr="00A52383" w:rsidRDefault="001F35A9">
            <w:pPr>
              <w:pStyle w:val="Text1"/>
              <w:ind w:left="0"/>
              <w:rPr>
                <w:rFonts w:ascii="Arial" w:hAnsi="Arial" w:cs="Arial"/>
                <w:b/>
                <w:sz w:val="15"/>
                <w:szCs w:val="15"/>
              </w:rPr>
            </w:pPr>
          </w:p>
          <w:p w14:paraId="036EC0BC" w14:textId="77777777" w:rsidR="00A23B3E" w:rsidRPr="00A52383" w:rsidRDefault="00A23B3E">
            <w:pPr>
              <w:pStyle w:val="Text1"/>
              <w:ind w:left="0"/>
              <w:rPr>
                <w:rFonts w:ascii="Arial" w:hAnsi="Arial" w:cs="Arial"/>
                <w:b/>
                <w:sz w:val="15"/>
                <w:szCs w:val="15"/>
              </w:rPr>
            </w:pPr>
            <w:r w:rsidRPr="00A52383">
              <w:rPr>
                <w:rFonts w:ascii="Arial" w:hAnsi="Arial" w:cs="Arial"/>
                <w:b/>
                <w:sz w:val="15"/>
                <w:szCs w:val="15"/>
              </w:rPr>
              <w:t>[ ] Sì [ ] No [ ] Non applicabile</w:t>
            </w:r>
          </w:p>
          <w:p w14:paraId="4AE49D4D" w14:textId="77777777" w:rsidR="00A23B3E" w:rsidRDefault="00A23B3E">
            <w:pPr>
              <w:pStyle w:val="Text1"/>
              <w:ind w:left="0"/>
              <w:rPr>
                <w:rFonts w:ascii="Arial" w:hAnsi="Arial" w:cs="Arial"/>
                <w:sz w:val="15"/>
                <w:szCs w:val="15"/>
              </w:rPr>
            </w:pPr>
          </w:p>
          <w:p w14:paraId="3F7364DF" w14:textId="77777777" w:rsidR="00A23B3E" w:rsidRDefault="00A23B3E">
            <w:pPr>
              <w:pStyle w:val="Text1"/>
              <w:ind w:left="0"/>
              <w:rPr>
                <w:rFonts w:ascii="Arial" w:hAnsi="Arial" w:cs="Arial"/>
                <w:sz w:val="15"/>
                <w:szCs w:val="15"/>
              </w:rPr>
            </w:pPr>
          </w:p>
          <w:p w14:paraId="48F186F1"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74D2B3C6" w14:textId="77777777" w:rsidR="001F35A9" w:rsidRDefault="001F35A9" w:rsidP="001F35A9">
            <w:pPr>
              <w:pStyle w:val="Text1"/>
              <w:spacing w:before="0" w:after="0"/>
              <w:ind w:left="0"/>
              <w:rPr>
                <w:rFonts w:ascii="Arial" w:hAnsi="Arial" w:cs="Arial"/>
                <w:color w:val="000000"/>
                <w:sz w:val="14"/>
                <w:szCs w:val="14"/>
              </w:rPr>
            </w:pPr>
          </w:p>
          <w:p w14:paraId="5247A62B" w14:textId="77777777" w:rsidR="001F35A9" w:rsidRDefault="001F35A9" w:rsidP="001F35A9">
            <w:pPr>
              <w:pStyle w:val="Text1"/>
              <w:spacing w:before="0" w:after="0"/>
              <w:ind w:left="0"/>
              <w:rPr>
                <w:rFonts w:ascii="Arial" w:hAnsi="Arial" w:cs="Arial"/>
                <w:color w:val="000000"/>
                <w:sz w:val="14"/>
                <w:szCs w:val="14"/>
              </w:rPr>
            </w:pPr>
          </w:p>
          <w:p w14:paraId="21BEA78C"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14:paraId="2A2E7D3A"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5486EBF7" w14:textId="77777777" w:rsidR="001F35A9" w:rsidRDefault="001F35A9">
            <w:pPr>
              <w:pStyle w:val="Text1"/>
              <w:ind w:left="0"/>
              <w:rPr>
                <w:rFonts w:ascii="Arial" w:hAnsi="Arial" w:cs="Arial"/>
                <w:color w:val="000000"/>
                <w:sz w:val="14"/>
                <w:szCs w:val="14"/>
              </w:rPr>
            </w:pPr>
          </w:p>
          <w:p w14:paraId="57175106"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14:paraId="348C3B68" w14:textId="77777777" w:rsidR="00A23B3E" w:rsidRDefault="00A23B3E">
            <w:pPr>
              <w:pStyle w:val="Text1"/>
              <w:ind w:left="0"/>
              <w:rPr>
                <w:rFonts w:ascii="Arial" w:hAnsi="Arial" w:cs="Arial"/>
                <w:color w:val="FF0000"/>
                <w:sz w:val="14"/>
                <w:szCs w:val="14"/>
                <w:highlight w:val="yellow"/>
              </w:rPr>
            </w:pPr>
          </w:p>
          <w:p w14:paraId="02CFD1A9" w14:textId="77777777" w:rsidR="00A23B3E" w:rsidRDefault="00A23B3E">
            <w:pPr>
              <w:pStyle w:val="Text1"/>
              <w:ind w:left="0"/>
              <w:rPr>
                <w:rFonts w:ascii="Arial" w:hAnsi="Arial" w:cs="Arial"/>
                <w:color w:val="FF0000"/>
                <w:sz w:val="14"/>
                <w:szCs w:val="14"/>
                <w:highlight w:val="yellow"/>
              </w:rPr>
            </w:pPr>
          </w:p>
          <w:p w14:paraId="79AB01CE" w14:textId="77777777" w:rsidR="00A23B3E" w:rsidRDefault="00A23B3E">
            <w:pPr>
              <w:pStyle w:val="Text1"/>
              <w:ind w:left="0"/>
              <w:rPr>
                <w:rFonts w:ascii="Arial" w:hAnsi="Arial" w:cs="Arial"/>
                <w:sz w:val="14"/>
                <w:szCs w:val="14"/>
              </w:rPr>
            </w:pPr>
          </w:p>
          <w:p w14:paraId="30712BA2" w14:textId="77777777" w:rsidR="00A23B3E" w:rsidRDefault="00A23B3E">
            <w:pPr>
              <w:pStyle w:val="Text1"/>
              <w:ind w:left="0"/>
              <w:rPr>
                <w:rFonts w:ascii="Arial" w:hAnsi="Arial" w:cs="Arial"/>
                <w:sz w:val="14"/>
                <w:szCs w:val="14"/>
              </w:rPr>
            </w:pPr>
          </w:p>
          <w:p w14:paraId="00A3B0B6" w14:textId="77777777" w:rsidR="001F35A9" w:rsidRDefault="001F35A9">
            <w:pPr>
              <w:pStyle w:val="Text1"/>
              <w:ind w:left="0"/>
              <w:rPr>
                <w:rFonts w:ascii="Arial" w:hAnsi="Arial" w:cs="Arial"/>
                <w:sz w:val="14"/>
                <w:szCs w:val="14"/>
              </w:rPr>
            </w:pPr>
          </w:p>
          <w:p w14:paraId="22BED4D7"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0DF801B8" w14:textId="77777777" w:rsidR="00A23B3E" w:rsidRDefault="00A23B3E" w:rsidP="005309A4">
            <w:pPr>
              <w:pStyle w:val="Text1"/>
              <w:spacing w:before="0"/>
              <w:ind w:left="0"/>
            </w:pPr>
            <w:r>
              <w:rPr>
                <w:rFonts w:ascii="Arial" w:hAnsi="Arial" w:cs="Arial"/>
                <w:sz w:val="14"/>
                <w:szCs w:val="14"/>
              </w:rPr>
              <w:t>[………..…][…………][……….…][……….…]</w:t>
            </w:r>
          </w:p>
        </w:tc>
      </w:tr>
      <w:tr w:rsidR="00A23B3E" w14:paraId="7C95D89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2D4FF8D" w14:textId="77777777" w:rsidR="00A23B3E" w:rsidRDefault="00A23B3E">
            <w:r>
              <w:rPr>
                <w:rFonts w:ascii="Arial" w:hAnsi="Arial" w:cs="Arial"/>
                <w:b/>
                <w:sz w:val="15"/>
                <w:szCs w:val="15"/>
              </w:rPr>
              <w:lastRenderedPageBreak/>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5CA0EA" w14:textId="77777777" w:rsidR="00A23B3E" w:rsidRDefault="00A23B3E">
            <w:pPr>
              <w:pStyle w:val="Text1"/>
              <w:ind w:left="0"/>
            </w:pPr>
            <w:r>
              <w:rPr>
                <w:rFonts w:ascii="Arial" w:hAnsi="Arial" w:cs="Arial"/>
                <w:b/>
                <w:sz w:val="15"/>
                <w:szCs w:val="15"/>
              </w:rPr>
              <w:t>Risposta:</w:t>
            </w:r>
          </w:p>
        </w:tc>
      </w:tr>
      <w:tr w:rsidR="00A23B3E" w14:paraId="779488D2"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A22F49" w14:textId="77777777" w:rsidR="00A23B3E" w:rsidRPr="00A52383" w:rsidRDefault="00A23B3E">
            <w:pPr>
              <w:pStyle w:val="Text1"/>
              <w:ind w:left="0"/>
              <w:rPr>
                <w:b/>
              </w:rPr>
            </w:pPr>
            <w:r w:rsidRPr="00A52383">
              <w:rPr>
                <w:rFonts w:ascii="Arial" w:hAnsi="Arial" w:cs="Arial"/>
                <w:b/>
                <w:sz w:val="14"/>
                <w:szCs w:val="14"/>
              </w:rPr>
              <w:t>L'operatore economico partecipa alla procedura di appalto insieme ad altri (</w:t>
            </w:r>
            <w:r w:rsidRPr="00A52383">
              <w:rPr>
                <w:rStyle w:val="Rimandonotaapidipagina"/>
                <w:rFonts w:ascii="Arial" w:hAnsi="Arial" w:cs="Arial"/>
                <w:b/>
                <w:sz w:val="14"/>
                <w:szCs w:val="14"/>
              </w:rPr>
              <w:footnoteReference w:id="9"/>
            </w:r>
            <w:r w:rsidRPr="00A52383">
              <w:rPr>
                <w:rFonts w:ascii="Arial" w:hAnsi="Arial" w:cs="Arial"/>
                <w:b/>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7FCC814" w14:textId="77777777" w:rsidR="00A23B3E" w:rsidRPr="00A52383" w:rsidRDefault="00A23B3E">
            <w:pPr>
              <w:pStyle w:val="Text1"/>
              <w:ind w:left="0"/>
              <w:rPr>
                <w:b/>
              </w:rPr>
            </w:pPr>
            <w:r w:rsidRPr="00A52383">
              <w:rPr>
                <w:rFonts w:ascii="Arial" w:hAnsi="Arial" w:cs="Arial"/>
                <w:b/>
                <w:sz w:val="15"/>
                <w:szCs w:val="15"/>
              </w:rPr>
              <w:t>[ ] Sì [ ] No</w:t>
            </w:r>
          </w:p>
        </w:tc>
      </w:tr>
      <w:tr w:rsidR="00A23B3E" w14:paraId="153874E4"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1851CD2A"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6AFF5E9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1E8FDE2"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5260A3A3"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14:paraId="60728A91" w14:textId="77777777" w:rsidR="00A23B3E" w:rsidRPr="003A443E" w:rsidRDefault="00A23B3E">
            <w:pPr>
              <w:pStyle w:val="Text1"/>
              <w:spacing w:before="0" w:after="0"/>
              <w:ind w:left="284"/>
              <w:rPr>
                <w:rFonts w:ascii="Arial" w:hAnsi="Arial" w:cs="Arial"/>
                <w:color w:val="000000"/>
                <w:sz w:val="14"/>
                <w:szCs w:val="14"/>
              </w:rPr>
            </w:pPr>
          </w:p>
          <w:p w14:paraId="253ABB2A"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592AEF9B"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5F36F3BC" w14:textId="77777777" w:rsidR="00A23B3E" w:rsidRPr="003A443E" w:rsidRDefault="00A23B3E">
            <w:pPr>
              <w:pStyle w:val="Text1"/>
              <w:spacing w:before="0" w:after="0"/>
              <w:ind w:left="0"/>
              <w:rPr>
                <w:rFonts w:ascii="Arial" w:hAnsi="Arial" w:cs="Arial"/>
                <w:b/>
                <w:color w:val="000000"/>
                <w:sz w:val="14"/>
                <w:szCs w:val="14"/>
              </w:rPr>
            </w:pPr>
          </w:p>
          <w:p w14:paraId="5A3158C0" w14:textId="77777777" w:rsidR="00A23B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p w14:paraId="32269558" w14:textId="77777777" w:rsidR="00304BF7" w:rsidRDefault="00304BF7" w:rsidP="001F35A9">
            <w:pPr>
              <w:pStyle w:val="Text1"/>
              <w:spacing w:before="0" w:after="0"/>
              <w:ind w:left="284" w:hanging="284"/>
              <w:jc w:val="both"/>
              <w:rPr>
                <w:rFonts w:ascii="Arial" w:hAnsi="Arial" w:cs="Arial"/>
                <w:color w:val="000000"/>
                <w:sz w:val="14"/>
                <w:szCs w:val="14"/>
              </w:rPr>
            </w:pPr>
          </w:p>
          <w:p w14:paraId="0D3C1169" w14:textId="77777777" w:rsidR="00304BF7" w:rsidRPr="00435EBB" w:rsidRDefault="00435EBB" w:rsidP="001F35A9">
            <w:pPr>
              <w:pStyle w:val="Text1"/>
              <w:spacing w:before="0" w:after="0"/>
              <w:ind w:left="284" w:hanging="284"/>
              <w:jc w:val="both"/>
              <w:rPr>
                <w:rFonts w:ascii="Arial" w:hAnsi="Arial" w:cs="Arial"/>
                <w:color w:val="000000"/>
                <w:sz w:val="15"/>
                <w:szCs w:val="15"/>
                <w:lang w:val="en-US"/>
              </w:rPr>
            </w:pPr>
            <w:r w:rsidRPr="00435EBB">
              <w:rPr>
                <w:rFonts w:ascii="Arial" w:hAnsi="Arial" w:cs="Arial"/>
                <w:b/>
                <w:color w:val="000000"/>
                <w:sz w:val="16"/>
                <w:szCs w:val="16"/>
                <w:lang w:val="en-US"/>
              </w:rPr>
              <w:t xml:space="preserve">(*) </w:t>
            </w:r>
            <w:r w:rsidRPr="00435EBB">
              <w:rPr>
                <w:rFonts w:ascii="Arial" w:hAnsi="Arial" w:cs="Arial"/>
                <w:color w:val="000000"/>
                <w:sz w:val="14"/>
                <w:szCs w:val="14"/>
                <w:lang w:val="en-US"/>
              </w:rPr>
              <w:t xml:space="preserve">art. 48, c. 4, del </w:t>
            </w:r>
            <w:proofErr w:type="spellStart"/>
            <w:r w:rsidRPr="00435EBB">
              <w:rPr>
                <w:rFonts w:ascii="Arial" w:hAnsi="Arial" w:cs="Arial"/>
                <w:color w:val="000000"/>
                <w:sz w:val="14"/>
                <w:szCs w:val="14"/>
                <w:lang w:val="en-US"/>
              </w:rPr>
              <w:t>D.lgs</w:t>
            </w:r>
            <w:proofErr w:type="spellEnd"/>
            <w:r w:rsidRPr="00435EBB">
              <w:rPr>
                <w:rFonts w:ascii="Arial" w:hAnsi="Arial" w:cs="Arial"/>
                <w:color w:val="000000"/>
                <w:sz w:val="14"/>
                <w:szCs w:val="14"/>
                <w:lang w:val="en-US"/>
              </w:rPr>
              <w:t xml:space="preserve"> 50/2016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74A4B6" w14:textId="77777777" w:rsidR="00A23B3E" w:rsidRPr="00435EBB" w:rsidRDefault="00A23B3E">
            <w:pPr>
              <w:pStyle w:val="Text1"/>
              <w:spacing w:before="0" w:after="0"/>
              <w:ind w:left="0"/>
              <w:rPr>
                <w:rFonts w:ascii="Arial" w:hAnsi="Arial" w:cs="Arial"/>
                <w:color w:val="000000"/>
                <w:sz w:val="15"/>
                <w:szCs w:val="15"/>
                <w:lang w:val="en-US"/>
              </w:rPr>
            </w:pPr>
          </w:p>
          <w:p w14:paraId="19DFC378" w14:textId="77777777" w:rsidR="00A23B3E" w:rsidRPr="00435EBB" w:rsidRDefault="00A23B3E">
            <w:pPr>
              <w:pStyle w:val="Text1"/>
              <w:spacing w:before="0" w:after="0"/>
              <w:ind w:left="0"/>
              <w:rPr>
                <w:rFonts w:ascii="Arial" w:hAnsi="Arial" w:cs="Arial"/>
                <w:color w:val="000000"/>
                <w:sz w:val="15"/>
                <w:szCs w:val="15"/>
                <w:lang w:val="en-US"/>
              </w:rPr>
            </w:pPr>
          </w:p>
          <w:p w14:paraId="385A94E8"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00304BF7">
              <w:rPr>
                <w:rFonts w:ascii="Arial" w:hAnsi="Arial" w:cs="Arial"/>
                <w:color w:val="000000"/>
                <w:sz w:val="15"/>
                <w:szCs w:val="15"/>
              </w:rPr>
              <w:t>(*)</w:t>
            </w:r>
            <w:r w:rsidRPr="003A443E">
              <w:rPr>
                <w:rFonts w:ascii="Arial" w:hAnsi="Arial" w:cs="Arial"/>
                <w:color w:val="000000"/>
                <w:sz w:val="15"/>
                <w:szCs w:val="15"/>
              </w:rPr>
              <w:br/>
            </w:r>
          </w:p>
          <w:p w14:paraId="060F589C" w14:textId="77777777" w:rsidR="00A23B3E" w:rsidRPr="003A443E" w:rsidRDefault="00A23B3E">
            <w:pPr>
              <w:pStyle w:val="Text1"/>
              <w:spacing w:before="0" w:after="0"/>
              <w:ind w:left="0"/>
              <w:rPr>
                <w:rFonts w:ascii="Arial" w:hAnsi="Arial" w:cs="Arial"/>
                <w:color w:val="000000"/>
                <w:sz w:val="15"/>
                <w:szCs w:val="15"/>
              </w:rPr>
            </w:pPr>
          </w:p>
          <w:p w14:paraId="15C7015C"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0E8BF21A"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14:paraId="29D39475" w14:textId="77777777" w:rsidR="00A23B3E" w:rsidRPr="003A443E" w:rsidRDefault="00A23B3E">
            <w:pPr>
              <w:pStyle w:val="Text1"/>
              <w:spacing w:before="0" w:after="0"/>
              <w:ind w:left="0"/>
              <w:rPr>
                <w:rFonts w:ascii="Arial" w:hAnsi="Arial" w:cs="Arial"/>
                <w:color w:val="000000"/>
                <w:sz w:val="15"/>
                <w:szCs w:val="15"/>
              </w:rPr>
            </w:pPr>
          </w:p>
          <w:p w14:paraId="34F30B25"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0038615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DC79A8"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3401DD" w14:textId="77777777" w:rsidR="00A23B3E" w:rsidRDefault="00A23B3E">
            <w:pPr>
              <w:pStyle w:val="Text1"/>
              <w:ind w:left="0"/>
            </w:pPr>
            <w:r>
              <w:rPr>
                <w:rFonts w:ascii="Arial" w:hAnsi="Arial" w:cs="Arial"/>
                <w:b/>
                <w:sz w:val="15"/>
                <w:szCs w:val="15"/>
              </w:rPr>
              <w:t>Risposta:</w:t>
            </w:r>
          </w:p>
        </w:tc>
      </w:tr>
      <w:tr w:rsidR="00A23B3E" w14:paraId="1CBF04A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DFB0938"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29D6F2D" w14:textId="77777777" w:rsidR="00A23B3E" w:rsidRDefault="00A23B3E">
            <w:pPr>
              <w:pStyle w:val="Text1"/>
              <w:ind w:left="0"/>
            </w:pPr>
            <w:r>
              <w:rPr>
                <w:rFonts w:ascii="Arial" w:hAnsi="Arial" w:cs="Arial"/>
                <w:sz w:val="15"/>
                <w:szCs w:val="15"/>
              </w:rPr>
              <w:t>[   ]</w:t>
            </w:r>
          </w:p>
        </w:tc>
      </w:tr>
    </w:tbl>
    <w:p w14:paraId="6721FE30" w14:textId="77777777" w:rsidR="00A23B3E" w:rsidRPr="00AA5F93" w:rsidRDefault="00A23B3E">
      <w:pPr>
        <w:pStyle w:val="SectionTitle"/>
        <w:spacing w:before="0" w:after="0"/>
        <w:jc w:val="both"/>
        <w:rPr>
          <w:rFonts w:ascii="Arial" w:hAnsi="Arial" w:cs="Arial"/>
          <w:b w:val="0"/>
          <w:caps/>
          <w:sz w:val="10"/>
          <w:szCs w:val="10"/>
        </w:rPr>
      </w:pPr>
    </w:p>
    <w:p w14:paraId="1E2165E2" w14:textId="77777777" w:rsidR="00A23B3E" w:rsidRPr="00AA5F93" w:rsidRDefault="00A23B3E">
      <w:pPr>
        <w:pStyle w:val="SectionTitle"/>
        <w:spacing w:before="0" w:after="0"/>
        <w:jc w:val="both"/>
        <w:rPr>
          <w:rFonts w:ascii="Arial" w:hAnsi="Arial" w:cs="Arial"/>
          <w:b w:val="0"/>
          <w:caps/>
          <w:sz w:val="12"/>
          <w:szCs w:val="12"/>
        </w:rPr>
      </w:pPr>
    </w:p>
    <w:p w14:paraId="024E5EE7" w14:textId="77777777"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14:paraId="139B888E"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872AF4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D271C0"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2AC24" w14:textId="77777777" w:rsidR="00A23B3E" w:rsidRDefault="00A23B3E">
            <w:r>
              <w:rPr>
                <w:rFonts w:ascii="Arial" w:hAnsi="Arial" w:cs="Arial"/>
                <w:b/>
                <w:sz w:val="15"/>
                <w:szCs w:val="15"/>
              </w:rPr>
              <w:t>Risposta:</w:t>
            </w:r>
          </w:p>
        </w:tc>
      </w:tr>
      <w:tr w:rsidR="00A23B3E" w14:paraId="76EEEAE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BC0F16"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9BB155"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580B416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6CF1A"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33E5FE" w14:textId="77777777" w:rsidR="00A23B3E" w:rsidRDefault="00A23B3E">
            <w:r>
              <w:rPr>
                <w:rFonts w:ascii="Arial" w:hAnsi="Arial" w:cs="Arial"/>
                <w:sz w:val="14"/>
                <w:szCs w:val="14"/>
              </w:rPr>
              <w:t>[………….…]</w:t>
            </w:r>
          </w:p>
        </w:tc>
      </w:tr>
      <w:tr w:rsidR="00A23B3E" w14:paraId="625B568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D8D746"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3C75D84" w14:textId="77777777" w:rsidR="00A23B3E" w:rsidRDefault="00A23B3E">
            <w:pPr>
              <w:spacing w:after="0"/>
            </w:pPr>
            <w:r>
              <w:rPr>
                <w:rFonts w:ascii="Arial" w:hAnsi="Arial" w:cs="Arial"/>
                <w:sz w:val="14"/>
                <w:szCs w:val="14"/>
              </w:rPr>
              <w:t>[………….…]</w:t>
            </w:r>
          </w:p>
        </w:tc>
      </w:tr>
      <w:tr w:rsidR="00A23B3E" w14:paraId="3C3952D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14A255"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A496C8" w14:textId="77777777" w:rsidR="00A23B3E" w:rsidRDefault="00A23B3E">
            <w:r>
              <w:rPr>
                <w:rFonts w:ascii="Arial" w:hAnsi="Arial" w:cs="Arial"/>
                <w:sz w:val="14"/>
                <w:szCs w:val="14"/>
              </w:rPr>
              <w:t>[………….…]</w:t>
            </w:r>
          </w:p>
        </w:tc>
      </w:tr>
      <w:tr w:rsidR="00A23B3E" w14:paraId="7D19BC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2B05CC"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8A5633" w14:textId="77777777" w:rsidR="00A23B3E" w:rsidRDefault="00A23B3E">
            <w:r>
              <w:rPr>
                <w:rFonts w:ascii="Arial" w:hAnsi="Arial" w:cs="Arial"/>
                <w:sz w:val="14"/>
                <w:szCs w:val="14"/>
              </w:rPr>
              <w:t>[…………….]</w:t>
            </w:r>
          </w:p>
        </w:tc>
      </w:tr>
      <w:tr w:rsidR="00A23B3E" w14:paraId="0C57192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5C33D2" w14:textId="77777777" w:rsidR="00A23B3E" w:rsidRDefault="00A23B3E">
            <w:pPr>
              <w:spacing w:before="40" w:after="40"/>
            </w:pPr>
            <w:r>
              <w:rPr>
                <w:rFonts w:ascii="Arial" w:hAnsi="Arial" w:cs="Arial"/>
                <w:sz w:val="14"/>
                <w:szCs w:val="14"/>
              </w:rPr>
              <w:lastRenderedPageBreak/>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F3CD8D3" w14:textId="77777777" w:rsidR="00A23B3E" w:rsidRDefault="00A23B3E">
            <w:r>
              <w:rPr>
                <w:rFonts w:ascii="Arial" w:hAnsi="Arial" w:cs="Arial"/>
                <w:sz w:val="14"/>
                <w:szCs w:val="14"/>
              </w:rPr>
              <w:t>[………….…]</w:t>
            </w:r>
          </w:p>
        </w:tc>
      </w:tr>
    </w:tbl>
    <w:p w14:paraId="046DBD60" w14:textId="77777777" w:rsidR="00A23B3E" w:rsidRPr="00435EBB" w:rsidRDefault="00A23B3E" w:rsidP="00FB3543">
      <w:pPr>
        <w:pStyle w:val="SectionTitle"/>
        <w:spacing w:after="0"/>
        <w:rPr>
          <w:rFonts w:ascii="Arial" w:hAnsi="Arial" w:cs="Arial"/>
          <w:b w:val="0"/>
          <w:smallCaps w:val="0"/>
          <w:color w:val="000000"/>
          <w:sz w:val="16"/>
          <w:szCs w:val="16"/>
        </w:rPr>
      </w:pPr>
      <w:r w:rsidRPr="00435EBB">
        <w:rPr>
          <w:rFonts w:ascii="Arial" w:hAnsi="Arial" w:cs="Arial"/>
          <w:b w:val="0"/>
          <w:caps/>
          <w:sz w:val="16"/>
          <w:szCs w:val="16"/>
        </w:rPr>
        <w:t xml:space="preserve">C: Informazioni sull'affidamento SULLE Capacità di altri </w:t>
      </w:r>
      <w:r w:rsidRPr="00435EBB">
        <w:rPr>
          <w:rFonts w:ascii="Arial" w:hAnsi="Arial" w:cs="Arial"/>
          <w:b w:val="0"/>
          <w:caps/>
          <w:color w:val="000000"/>
          <w:sz w:val="16"/>
          <w:szCs w:val="16"/>
        </w:rPr>
        <w:t>soggetti (</w:t>
      </w:r>
      <w:r w:rsidRPr="00435EBB">
        <w:rPr>
          <w:rFonts w:ascii="Arial" w:hAnsi="Arial" w:cs="Arial"/>
          <w:b w:val="0"/>
          <w:smallCaps w:val="0"/>
          <w:color w:val="000000"/>
          <w:sz w:val="16"/>
          <w:szCs w:val="16"/>
        </w:rPr>
        <w:t>Articolo 89 del Codice - Avvalimento)</w:t>
      </w:r>
    </w:p>
    <w:p w14:paraId="0106C02E" w14:textId="77777777" w:rsidR="00435EBB" w:rsidRPr="00435EBB" w:rsidRDefault="00435EBB" w:rsidP="00FB3543">
      <w:pPr>
        <w:pStyle w:val="SectionTitle"/>
        <w:spacing w:after="0"/>
        <w:rPr>
          <w:rFonts w:ascii="Arial" w:hAnsi="Arial" w:cs="Arial"/>
          <w:color w:val="000000"/>
          <w:sz w:val="15"/>
          <w:szCs w:val="15"/>
        </w:rPr>
      </w:pP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3442C6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074FF1"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92C956"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782C66C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0B7AA52" w14:textId="77777777" w:rsidR="00A23B3E" w:rsidRPr="00A52383" w:rsidRDefault="00A23B3E">
            <w:pPr>
              <w:rPr>
                <w:rFonts w:ascii="Arial" w:hAnsi="Arial" w:cs="Arial"/>
                <w:b/>
                <w:iCs/>
                <w:color w:val="000000"/>
                <w:sz w:val="14"/>
                <w:szCs w:val="14"/>
              </w:rPr>
            </w:pPr>
            <w:r w:rsidRPr="00A52383">
              <w:rPr>
                <w:rFonts w:ascii="Arial" w:hAnsi="Arial" w:cs="Arial"/>
                <w:b/>
                <w:color w:val="000000"/>
                <w:sz w:val="14"/>
                <w:szCs w:val="14"/>
              </w:rPr>
              <w:t>L'operatore economico fa affidamento sulle capacità di altri soggetti per soddisfare i criteri di selezione della parte IV e rispettare i criteri e le regole (eventuali) della parte V?</w:t>
            </w:r>
          </w:p>
          <w:p w14:paraId="210DC676"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288358F6"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51F8AE45"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42678B" w14:textId="77777777" w:rsidR="00A23B3E" w:rsidRPr="00A52383" w:rsidRDefault="00A23B3E">
            <w:pPr>
              <w:rPr>
                <w:rFonts w:ascii="Arial" w:hAnsi="Arial" w:cs="Arial"/>
                <w:b/>
                <w:color w:val="000000"/>
                <w:sz w:val="15"/>
                <w:szCs w:val="15"/>
              </w:rPr>
            </w:pPr>
            <w:r w:rsidRPr="00A52383">
              <w:rPr>
                <w:rFonts w:ascii="Arial" w:hAnsi="Arial" w:cs="Arial"/>
                <w:b/>
                <w:color w:val="000000"/>
                <w:sz w:val="15"/>
                <w:szCs w:val="15"/>
              </w:rPr>
              <w:t>[ ]Sì [ ]No</w:t>
            </w:r>
          </w:p>
          <w:p w14:paraId="2A8B12D1" w14:textId="77777777" w:rsidR="00A23B3E" w:rsidRDefault="00A23B3E">
            <w:pPr>
              <w:rPr>
                <w:rFonts w:ascii="Arial" w:hAnsi="Arial" w:cs="Arial"/>
                <w:color w:val="000000"/>
                <w:sz w:val="15"/>
                <w:szCs w:val="15"/>
              </w:rPr>
            </w:pPr>
          </w:p>
          <w:p w14:paraId="345DB52B" w14:textId="77777777" w:rsidR="00CA04F3" w:rsidRPr="003A443E" w:rsidRDefault="00CA04F3">
            <w:pPr>
              <w:rPr>
                <w:rFonts w:ascii="Arial" w:hAnsi="Arial" w:cs="Arial"/>
                <w:color w:val="000000"/>
                <w:sz w:val="15"/>
                <w:szCs w:val="15"/>
              </w:rPr>
            </w:pPr>
          </w:p>
          <w:p w14:paraId="09FBF2EA"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21A2A8A4"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5A70D4C3"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359F1448"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32D9E706" w14:textId="77777777" w:rsidR="00D93877" w:rsidRDefault="00D93877" w:rsidP="00F351F0">
      <w:pPr>
        <w:pStyle w:val="ChapterTitle"/>
        <w:spacing w:before="0" w:after="0"/>
        <w:jc w:val="left"/>
        <w:rPr>
          <w:rFonts w:ascii="Arial" w:hAnsi="Arial" w:cs="Arial"/>
          <w:b w:val="0"/>
          <w:caps/>
          <w:sz w:val="14"/>
          <w:szCs w:val="14"/>
        </w:rPr>
      </w:pPr>
    </w:p>
    <w:p w14:paraId="6C8094FD" w14:textId="77777777" w:rsidR="00A23B3E" w:rsidRPr="00435EBB" w:rsidRDefault="00A23B3E" w:rsidP="00FB3543">
      <w:pPr>
        <w:pStyle w:val="ChapterTitle"/>
        <w:spacing w:before="0" w:after="0"/>
        <w:rPr>
          <w:rFonts w:ascii="Arial" w:hAnsi="Arial" w:cs="Arial"/>
          <w:color w:val="000000"/>
          <w:sz w:val="16"/>
          <w:szCs w:val="16"/>
        </w:rPr>
      </w:pPr>
      <w:r w:rsidRPr="00435EBB">
        <w:rPr>
          <w:rFonts w:ascii="Arial" w:hAnsi="Arial" w:cs="Arial"/>
          <w:b w:val="0"/>
          <w:caps/>
          <w:sz w:val="16"/>
          <w:szCs w:val="16"/>
        </w:rPr>
        <w:t xml:space="preserve">D: Informazioni concernenti i </w:t>
      </w:r>
      <w:r w:rsidRPr="00435EBB">
        <w:rPr>
          <w:rFonts w:ascii="Arial" w:hAnsi="Arial" w:cs="Arial"/>
          <w:b w:val="0"/>
          <w:caps/>
          <w:color w:val="000000"/>
          <w:sz w:val="16"/>
          <w:szCs w:val="16"/>
        </w:rPr>
        <w:t>subappaltatori sulle cui capacità l'operatore economico non fa</w:t>
      </w:r>
      <w:r w:rsidR="00FB3543" w:rsidRPr="00435EBB">
        <w:rPr>
          <w:rFonts w:ascii="Arial" w:hAnsi="Arial" w:cs="Arial"/>
          <w:b w:val="0"/>
          <w:caps/>
          <w:color w:val="000000"/>
          <w:sz w:val="16"/>
          <w:szCs w:val="16"/>
        </w:rPr>
        <w:t xml:space="preserve"> </w:t>
      </w:r>
      <w:r w:rsidRPr="00435EBB">
        <w:rPr>
          <w:rFonts w:ascii="Arial" w:hAnsi="Arial" w:cs="Arial"/>
          <w:b w:val="0"/>
          <w:caps/>
          <w:color w:val="000000"/>
          <w:sz w:val="16"/>
          <w:szCs w:val="16"/>
        </w:rPr>
        <w:t xml:space="preserve"> affidamento (</w:t>
      </w:r>
      <w:r w:rsidRPr="00435EBB">
        <w:rPr>
          <w:rFonts w:ascii="Arial" w:hAnsi="Arial" w:cs="Arial"/>
          <w:b w:val="0"/>
          <w:smallCaps/>
          <w:color w:val="000000"/>
          <w:sz w:val="16"/>
          <w:szCs w:val="16"/>
        </w:rPr>
        <w:t>Articolo 105 del Codice - Subappalto)</w:t>
      </w:r>
    </w:p>
    <w:p w14:paraId="1BE09683"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38979A4C"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FAE8F3"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61C75F15" w14:textId="77777777" w:rsidR="00A23B3E" w:rsidRDefault="00A23B3E">
            <w:r>
              <w:rPr>
                <w:rFonts w:ascii="Arial" w:hAnsi="Arial" w:cs="Arial"/>
                <w:b/>
                <w:sz w:val="15"/>
                <w:szCs w:val="15"/>
              </w:rPr>
              <w:t>Risposta:</w:t>
            </w:r>
          </w:p>
        </w:tc>
      </w:tr>
      <w:tr w:rsidR="000953DC" w:rsidRPr="003A443E" w14:paraId="54AB25E1"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071E24"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4B1C1E53"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10C4286D"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504FA202"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1A06FA59"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18BEF716" w14:textId="77777777" w:rsidR="00A23B3E" w:rsidRPr="003A443E" w:rsidRDefault="00A23B3E">
            <w:pPr>
              <w:rPr>
                <w:rFonts w:ascii="Arial" w:hAnsi="Arial" w:cs="Arial"/>
                <w:b/>
                <w:color w:val="000000"/>
                <w:sz w:val="15"/>
                <w:szCs w:val="15"/>
              </w:rPr>
            </w:pPr>
          </w:p>
          <w:p w14:paraId="7119B6C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0286859B" w14:textId="77777777" w:rsidR="00BB116C" w:rsidRDefault="00BB116C">
            <w:pPr>
              <w:rPr>
                <w:rFonts w:ascii="Arial" w:hAnsi="Arial" w:cs="Arial"/>
                <w:color w:val="000000"/>
                <w:sz w:val="15"/>
                <w:szCs w:val="15"/>
              </w:rPr>
            </w:pPr>
          </w:p>
          <w:p w14:paraId="7DC04886" w14:textId="77777777" w:rsidR="00A23B3E" w:rsidRPr="003A443E" w:rsidRDefault="00A23B3E">
            <w:pPr>
              <w:rPr>
                <w:color w:val="000000"/>
              </w:rPr>
            </w:pPr>
            <w:r w:rsidRPr="003A443E">
              <w:rPr>
                <w:rFonts w:ascii="Arial" w:hAnsi="Arial" w:cs="Arial"/>
                <w:color w:val="000000"/>
                <w:sz w:val="15"/>
                <w:szCs w:val="15"/>
              </w:rPr>
              <w:t>[……………….]</w:t>
            </w:r>
          </w:p>
        </w:tc>
      </w:tr>
    </w:tbl>
    <w:p w14:paraId="44D91A8E" w14:textId="77777777" w:rsidR="00A23B3E" w:rsidRPr="003A443E" w:rsidRDefault="00A23B3E" w:rsidP="00435EBB">
      <w:pPr>
        <w:pStyle w:val="ChapterTitle"/>
        <w:pBdr>
          <w:top w:val="single" w:sz="4" w:space="1" w:color="00000A"/>
          <w:left w:val="single" w:sz="4" w:space="4" w:color="00000A"/>
          <w:bottom w:val="single" w:sz="4" w:space="1" w:color="00000A"/>
          <w:right w:val="single" w:sz="4" w:space="1" w:color="00000A"/>
        </w:pBdr>
        <w:shd w:val="clear" w:color="auto" w:fill="BFBFBF"/>
        <w:spacing w:after="120"/>
        <w:ind w:right="-99"/>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57DC900D" w14:textId="77777777" w:rsidR="00A23B3E" w:rsidRDefault="00A23B3E">
      <w:pPr>
        <w:spacing w:before="0"/>
        <w:rPr>
          <w:rFonts w:ascii="Arial" w:hAnsi="Arial" w:cs="Arial"/>
          <w:b/>
          <w:sz w:val="15"/>
          <w:szCs w:val="15"/>
        </w:rPr>
      </w:pPr>
    </w:p>
    <w:p w14:paraId="438F3417" w14:textId="77777777"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14:paraId="67CE2960" w14:textId="77777777"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14:paraId="6B162B9A"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4C93AA15"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14:paraId="57F0BA46"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1"/>
      </w:r>
      <w:r w:rsidRPr="003A443E">
        <w:rPr>
          <w:rFonts w:ascii="Arial" w:hAnsi="Arial" w:cs="Arial"/>
          <w:color w:val="000000"/>
          <w:sz w:val="14"/>
          <w:szCs w:val="14"/>
        </w:rPr>
        <w:t>)</w:t>
      </w:r>
    </w:p>
    <w:p w14:paraId="4926F6AE"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6D25696"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14:paraId="7E50AF7A"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0" w:name="_DV_C1915"/>
      <w:bookmarkEnd w:id="0"/>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7868C63D"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5"/>
      </w:r>
      <w:r w:rsidR="00EB216B" w:rsidRPr="003A443E">
        <w:rPr>
          <w:rFonts w:ascii="Arial" w:hAnsi="Arial" w:cs="Arial"/>
          <w:color w:val="000000"/>
          <w:sz w:val="14"/>
          <w:szCs w:val="14"/>
        </w:rPr>
        <w:t>)</w:t>
      </w:r>
    </w:p>
    <w:p w14:paraId="668A1A27"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5B1A3E15"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4B348634"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18CC8565"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9263E64"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0B439821"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90D46BE"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4D5FB64C" w14:textId="77777777" w:rsidR="00F575CF" w:rsidRPr="00EB45DC" w:rsidRDefault="00F575CF" w:rsidP="00F575CF">
            <w:pPr>
              <w:rPr>
                <w:rStyle w:val="small"/>
                <w:color w:val="000000"/>
              </w:rPr>
            </w:pPr>
          </w:p>
          <w:p w14:paraId="6BE16231"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080D0CF"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14:paraId="28D77B54" w14:textId="77777777" w:rsidR="00A23B3E" w:rsidRPr="00EB45DC" w:rsidRDefault="00A23B3E">
            <w:pPr>
              <w:spacing w:after="0"/>
              <w:rPr>
                <w:rFonts w:ascii="Arial" w:hAnsi="Arial" w:cs="Arial"/>
                <w:color w:val="000000"/>
                <w:sz w:val="14"/>
                <w:szCs w:val="14"/>
              </w:rPr>
            </w:pPr>
          </w:p>
          <w:p w14:paraId="6DA30F18"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386F3CC"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6"/>
            </w:r>
            <w:r w:rsidRPr="00EB45DC">
              <w:rPr>
                <w:rFonts w:ascii="Arial" w:hAnsi="Arial" w:cs="Arial"/>
                <w:color w:val="000000"/>
                <w:sz w:val="14"/>
                <w:szCs w:val="14"/>
              </w:rPr>
              <w:t>)</w:t>
            </w:r>
          </w:p>
        </w:tc>
      </w:tr>
      <w:tr w:rsidR="00A23B3E" w14:paraId="65476886"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B2FD440"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34EE5FCF"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37DE69C2" w14:textId="77777777" w:rsidR="00A23B3E" w:rsidRPr="00EB45DC" w:rsidRDefault="00A23B3E">
            <w:pPr>
              <w:pStyle w:val="Paragrafoelenco1"/>
              <w:spacing w:after="0"/>
              <w:rPr>
                <w:rFonts w:ascii="Arial" w:hAnsi="Arial" w:cs="Arial"/>
                <w:color w:val="000000"/>
                <w:sz w:val="14"/>
                <w:szCs w:val="14"/>
              </w:rPr>
            </w:pPr>
          </w:p>
          <w:p w14:paraId="6A8BFDFB"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179B8377"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440F3AAE" w14:textId="77777777" w:rsidR="00A23B3E" w:rsidRPr="00EB45DC" w:rsidRDefault="00A23B3E">
            <w:pPr>
              <w:spacing w:after="0"/>
              <w:rPr>
                <w:rFonts w:ascii="Arial" w:hAnsi="Arial" w:cs="Arial"/>
                <w:color w:val="000000"/>
                <w:sz w:val="14"/>
                <w:szCs w:val="14"/>
              </w:rPr>
            </w:pPr>
          </w:p>
          <w:p w14:paraId="174B05DF" w14:textId="77777777" w:rsidR="00A23B3E" w:rsidRPr="00EB45DC" w:rsidRDefault="00A23B3E">
            <w:pPr>
              <w:spacing w:after="0"/>
              <w:rPr>
                <w:rFonts w:ascii="Arial" w:hAnsi="Arial" w:cs="Arial"/>
                <w:color w:val="000000"/>
                <w:sz w:val="14"/>
                <w:szCs w:val="14"/>
              </w:rPr>
            </w:pPr>
          </w:p>
          <w:p w14:paraId="342CFBA0" w14:textId="77777777" w:rsidR="00FB3543" w:rsidRPr="00EB45DC" w:rsidRDefault="00FB3543">
            <w:pPr>
              <w:spacing w:after="0"/>
              <w:rPr>
                <w:rFonts w:ascii="Arial" w:hAnsi="Arial" w:cs="Arial"/>
                <w:color w:val="000000"/>
                <w:sz w:val="14"/>
                <w:szCs w:val="14"/>
              </w:rPr>
            </w:pPr>
          </w:p>
          <w:p w14:paraId="3CBE0B2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61BDE14E"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4C7951E4"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78A02527"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F81CE91" w14:textId="77777777" w:rsidR="00A23B3E" w:rsidRDefault="00A23B3E">
            <w:pPr>
              <w:spacing w:after="0"/>
              <w:rPr>
                <w:rFonts w:ascii="Arial" w:hAnsi="Arial" w:cs="Arial"/>
                <w:sz w:val="14"/>
                <w:szCs w:val="14"/>
              </w:rPr>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31DE947A" w14:textId="77777777" w:rsidR="00A23B3E" w:rsidRDefault="00A23B3E">
            <w:pPr>
              <w:spacing w:after="0"/>
              <w:rPr>
                <w:rFonts w:ascii="Arial" w:hAnsi="Arial" w:cs="Arial"/>
                <w:sz w:val="14"/>
                <w:szCs w:val="14"/>
              </w:rPr>
            </w:pPr>
          </w:p>
          <w:p w14:paraId="42F2D347"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47A21E4C"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2BE4B9F"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4967CF6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2E8B940E"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3BBBB26E"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2AB8FB8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15965485"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43352A10" w14:textId="77777777" w:rsidR="00270DA2" w:rsidRPr="003A443E" w:rsidRDefault="00270DA2" w:rsidP="005309A4">
            <w:pPr>
              <w:tabs>
                <w:tab w:val="left" w:pos="304"/>
              </w:tabs>
              <w:spacing w:after="0"/>
              <w:jc w:val="both"/>
              <w:rPr>
                <w:rFonts w:ascii="Arial" w:hAnsi="Arial" w:cs="Arial"/>
                <w:color w:val="000000"/>
                <w:sz w:val="14"/>
                <w:szCs w:val="14"/>
              </w:rPr>
            </w:pPr>
          </w:p>
          <w:p w14:paraId="699B870B"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14:paraId="0E98AC08" w14:textId="77777777" w:rsidR="00270DA2" w:rsidRPr="003A443E" w:rsidRDefault="00270DA2" w:rsidP="005309A4">
            <w:pPr>
              <w:tabs>
                <w:tab w:val="left" w:pos="304"/>
              </w:tabs>
              <w:spacing w:after="0"/>
              <w:jc w:val="both"/>
              <w:rPr>
                <w:rFonts w:ascii="Arial" w:hAnsi="Arial" w:cs="Arial"/>
                <w:color w:val="000000"/>
                <w:sz w:val="14"/>
                <w:szCs w:val="14"/>
              </w:rPr>
            </w:pPr>
          </w:p>
          <w:p w14:paraId="120C6C20" w14:textId="77777777" w:rsidR="00270DA2" w:rsidRPr="003A443E" w:rsidRDefault="00270DA2" w:rsidP="005309A4">
            <w:pPr>
              <w:tabs>
                <w:tab w:val="left" w:pos="304"/>
              </w:tabs>
              <w:spacing w:after="0"/>
              <w:jc w:val="both"/>
              <w:rPr>
                <w:rFonts w:ascii="Arial" w:hAnsi="Arial" w:cs="Arial"/>
                <w:color w:val="000000"/>
                <w:sz w:val="14"/>
                <w:szCs w:val="14"/>
              </w:rPr>
            </w:pPr>
          </w:p>
          <w:p w14:paraId="019CCA77"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70FEB9A" w14:textId="77777777" w:rsidR="00A23B3E" w:rsidRPr="003A443E" w:rsidRDefault="00A23B3E">
            <w:pPr>
              <w:spacing w:after="0"/>
              <w:rPr>
                <w:rFonts w:ascii="Arial" w:hAnsi="Arial" w:cs="Arial"/>
                <w:color w:val="000000"/>
                <w:sz w:val="14"/>
                <w:szCs w:val="14"/>
              </w:rPr>
            </w:pPr>
          </w:p>
          <w:p w14:paraId="38CE71E0"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14:paraId="62F37836" w14:textId="77777777" w:rsidR="00A46950" w:rsidRPr="003A443E" w:rsidRDefault="00A46950" w:rsidP="00CD3E4F">
            <w:pPr>
              <w:spacing w:before="0" w:after="0"/>
              <w:rPr>
                <w:rFonts w:ascii="Arial" w:hAnsi="Arial" w:cs="Arial"/>
                <w:color w:val="000000"/>
                <w:sz w:val="14"/>
                <w:szCs w:val="14"/>
              </w:rPr>
            </w:pPr>
          </w:p>
          <w:p w14:paraId="3157A7A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AC78B10" w14:textId="77777777" w:rsidR="00A23B3E" w:rsidRPr="003A443E" w:rsidRDefault="00A23B3E">
            <w:pPr>
              <w:spacing w:after="0"/>
              <w:rPr>
                <w:rFonts w:ascii="Arial" w:hAnsi="Arial" w:cs="Arial"/>
                <w:color w:val="000000"/>
                <w:sz w:val="14"/>
                <w:szCs w:val="14"/>
              </w:rPr>
            </w:pPr>
          </w:p>
          <w:p w14:paraId="242E8CAD" w14:textId="77777777" w:rsidR="00CD3E4F" w:rsidRDefault="00CD3E4F">
            <w:pPr>
              <w:spacing w:after="0"/>
              <w:rPr>
                <w:rFonts w:ascii="Arial" w:hAnsi="Arial" w:cs="Arial"/>
                <w:color w:val="000000"/>
                <w:sz w:val="4"/>
                <w:szCs w:val="4"/>
              </w:rPr>
            </w:pPr>
          </w:p>
          <w:p w14:paraId="28D7949A" w14:textId="77777777" w:rsidR="00CD3E4F" w:rsidRPr="00CD3E4F" w:rsidRDefault="00CD3E4F">
            <w:pPr>
              <w:spacing w:after="0"/>
              <w:rPr>
                <w:rFonts w:ascii="Arial" w:hAnsi="Arial" w:cs="Arial"/>
                <w:color w:val="000000"/>
                <w:sz w:val="4"/>
                <w:szCs w:val="4"/>
              </w:rPr>
            </w:pPr>
          </w:p>
          <w:p w14:paraId="716CA3E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6FD9759D"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48202FF" w14:textId="77777777" w:rsidR="00270DA2" w:rsidRPr="003A443E" w:rsidRDefault="00270DA2">
            <w:pPr>
              <w:spacing w:after="0"/>
              <w:rPr>
                <w:rFonts w:ascii="Arial" w:hAnsi="Arial" w:cs="Arial"/>
                <w:color w:val="000000"/>
                <w:sz w:val="14"/>
                <w:szCs w:val="14"/>
              </w:rPr>
            </w:pPr>
          </w:p>
          <w:p w14:paraId="0AB9A6F7"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14:paraId="0F46F94C"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30D6887D"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313EFFDF" w14:textId="77777777" w:rsidR="00270DA2" w:rsidRPr="003A443E" w:rsidRDefault="00270DA2">
            <w:pPr>
              <w:spacing w:after="0"/>
              <w:rPr>
                <w:rFonts w:ascii="Arial" w:hAnsi="Arial" w:cs="Arial"/>
                <w:color w:val="000000"/>
                <w:sz w:val="14"/>
                <w:szCs w:val="14"/>
              </w:rPr>
            </w:pPr>
          </w:p>
          <w:p w14:paraId="58EAED65"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317124F3" w14:textId="77777777" w:rsidR="003E60D1" w:rsidRDefault="003E60D1" w:rsidP="00A46950">
      <w:pPr>
        <w:jc w:val="center"/>
        <w:rPr>
          <w:rFonts w:ascii="Arial" w:hAnsi="Arial" w:cs="Arial"/>
          <w:w w:val="0"/>
          <w:sz w:val="14"/>
          <w:szCs w:val="14"/>
        </w:rPr>
      </w:pPr>
    </w:p>
    <w:p w14:paraId="5CA341DC" w14:textId="77777777"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776657F6"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228EFA"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0ED408E8" w14:textId="77777777" w:rsidR="00A23B3E" w:rsidRDefault="00A23B3E">
            <w:r>
              <w:rPr>
                <w:rFonts w:ascii="Arial" w:hAnsi="Arial" w:cs="Arial"/>
                <w:b/>
                <w:sz w:val="15"/>
                <w:szCs w:val="15"/>
              </w:rPr>
              <w:t>Risposta:</w:t>
            </w:r>
          </w:p>
        </w:tc>
      </w:tr>
      <w:tr w:rsidR="00A23B3E" w14:paraId="53E7D50B"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49749A"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190AF1B8" w14:textId="77777777" w:rsidR="00A23B3E" w:rsidRDefault="00A23B3E">
            <w:r>
              <w:rPr>
                <w:rFonts w:ascii="Arial" w:hAnsi="Arial" w:cs="Arial"/>
                <w:sz w:val="15"/>
                <w:szCs w:val="15"/>
              </w:rPr>
              <w:t>[ ] Sì [ ] No</w:t>
            </w:r>
          </w:p>
        </w:tc>
      </w:tr>
      <w:tr w:rsidR="00A23B3E" w14:paraId="5DAB3F1B"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7FE4DF7C"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0A5E85BF"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673DA0DD"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42512C21"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3F16D2C4"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69A08ECE"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4F935A5D"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62FE8058"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588E92A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709CCC9C"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w:t>
            </w:r>
            <w:r w:rsidRPr="003A443E">
              <w:rPr>
                <w:rFonts w:ascii="Arial" w:hAnsi="Arial" w:cs="Arial"/>
                <w:color w:val="000000"/>
                <w:w w:val="0"/>
                <w:sz w:val="15"/>
                <w:szCs w:val="15"/>
              </w:rPr>
              <w:lastRenderedPageBreak/>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A626280"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B699CA5" w14:textId="77777777" w:rsidR="00A23B3E" w:rsidRDefault="00A23B3E">
            <w:r>
              <w:rPr>
                <w:rFonts w:ascii="Arial" w:hAnsi="Arial" w:cs="Arial"/>
                <w:b/>
                <w:sz w:val="15"/>
                <w:szCs w:val="15"/>
              </w:rPr>
              <w:t>Contributi previdenziali</w:t>
            </w:r>
          </w:p>
        </w:tc>
      </w:tr>
      <w:tr w:rsidR="00A23B3E" w14:paraId="7A2D2D15"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DA0CE7F"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D1E8FE3" w14:textId="77777777" w:rsidR="00A23B3E" w:rsidRDefault="00A23B3E">
            <w:pPr>
              <w:rPr>
                <w:rFonts w:ascii="Arial" w:hAnsi="Arial" w:cs="Arial"/>
                <w:color w:val="000000"/>
                <w:sz w:val="15"/>
                <w:szCs w:val="15"/>
              </w:rPr>
            </w:pPr>
          </w:p>
          <w:p w14:paraId="4882E8AE"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12546BB"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6E1766DF" w14:textId="77777777" w:rsidR="00A23B3E" w:rsidRDefault="00A23B3E">
            <w:pPr>
              <w:rPr>
                <w:rFonts w:ascii="Arial" w:hAnsi="Arial" w:cs="Arial"/>
                <w:color w:val="000000"/>
                <w:sz w:val="15"/>
                <w:szCs w:val="15"/>
              </w:rPr>
            </w:pPr>
            <w:r>
              <w:rPr>
                <w:rFonts w:ascii="Arial" w:hAnsi="Arial" w:cs="Arial"/>
                <w:color w:val="000000"/>
                <w:sz w:val="15"/>
                <w:szCs w:val="15"/>
              </w:rPr>
              <w:br/>
              <w:t>c1) [ ] Sì [ ] No</w:t>
            </w:r>
          </w:p>
          <w:p w14:paraId="12D26B48"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2D6A5CC9"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4764443"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2825B5DA" w14:textId="77777777" w:rsidR="00F351F0" w:rsidRDefault="00F351F0">
            <w:pPr>
              <w:pStyle w:val="Tiret0"/>
              <w:ind w:left="850" w:hanging="850"/>
              <w:rPr>
                <w:rFonts w:ascii="Arial" w:hAnsi="Arial" w:cs="Arial"/>
                <w:color w:val="000000"/>
                <w:sz w:val="15"/>
                <w:szCs w:val="15"/>
              </w:rPr>
            </w:pPr>
          </w:p>
          <w:p w14:paraId="49BE3B2B"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21F0CBB2"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2DC334CC"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34CD3460" w14:textId="77777777" w:rsidR="00A23B3E" w:rsidRDefault="00A23B3E">
            <w:pPr>
              <w:rPr>
                <w:rFonts w:ascii="Arial" w:hAnsi="Arial" w:cs="Arial"/>
                <w:color w:val="000000"/>
                <w:sz w:val="15"/>
                <w:szCs w:val="15"/>
              </w:rPr>
            </w:pPr>
          </w:p>
          <w:p w14:paraId="3F5F1E8B"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3F2381E7"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503B58BA"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14:paraId="0FC7C14C"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14:paraId="7D4F3F65"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64400E2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086B25B7" w14:textId="77777777" w:rsidR="00F351F0" w:rsidRDefault="00F351F0">
            <w:pPr>
              <w:pStyle w:val="Tiret0"/>
              <w:ind w:left="850" w:hanging="850"/>
              <w:rPr>
                <w:rFonts w:ascii="Arial" w:hAnsi="Arial" w:cs="Arial"/>
                <w:color w:val="000000"/>
                <w:sz w:val="15"/>
                <w:szCs w:val="15"/>
              </w:rPr>
            </w:pPr>
          </w:p>
          <w:p w14:paraId="11929E85"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40D82145" w14:textId="77777777"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14:paraId="3E811C73"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4F46EF9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277F82"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305361E3"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19"/>
            </w:r>
            <w:r w:rsidR="00A23B3E">
              <w:rPr>
                <w:rFonts w:ascii="Arial" w:hAnsi="Arial" w:cs="Arial"/>
                <w:sz w:val="15"/>
                <w:szCs w:val="15"/>
              </w:rPr>
              <w:t xml:space="preserve">): </w:t>
            </w:r>
          </w:p>
          <w:p w14:paraId="09DF1C22" w14:textId="77777777" w:rsidR="00A23B3E" w:rsidRDefault="00A23B3E">
            <w:r>
              <w:rPr>
                <w:rFonts w:ascii="Arial" w:hAnsi="Arial" w:cs="Arial"/>
                <w:sz w:val="15"/>
                <w:szCs w:val="15"/>
              </w:rPr>
              <w:t>[……………][……………][…………..…]</w:t>
            </w:r>
          </w:p>
        </w:tc>
      </w:tr>
    </w:tbl>
    <w:p w14:paraId="6F621FE9" w14:textId="77777777"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0"/>
      </w:r>
      <w:r>
        <w:rPr>
          <w:rFonts w:ascii="Arial" w:hAnsi="Arial" w:cs="Arial"/>
          <w:b w:val="0"/>
          <w:caps/>
          <w:sz w:val="15"/>
          <w:szCs w:val="15"/>
        </w:rPr>
        <w:t>)</w:t>
      </w:r>
    </w:p>
    <w:p w14:paraId="226F265B"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87CBE7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1F3C84"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61440E" w14:textId="77777777" w:rsidR="00A23B3E" w:rsidRDefault="00A23B3E">
            <w:r>
              <w:rPr>
                <w:rFonts w:ascii="Arial" w:hAnsi="Arial" w:cs="Arial"/>
                <w:b/>
                <w:sz w:val="15"/>
                <w:szCs w:val="15"/>
              </w:rPr>
              <w:t>Risposta:</w:t>
            </w:r>
          </w:p>
        </w:tc>
      </w:tr>
      <w:tr w:rsidR="00A23B3E" w14:paraId="5F4105F1"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64A33B29"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6521779F" w14:textId="77777777" w:rsidR="00A23B3E" w:rsidRPr="003A443E" w:rsidRDefault="00A23B3E">
            <w:pPr>
              <w:spacing w:before="0" w:after="0"/>
              <w:rPr>
                <w:rFonts w:ascii="Arial" w:hAnsi="Arial" w:cs="Arial"/>
                <w:color w:val="000000"/>
                <w:sz w:val="15"/>
                <w:szCs w:val="15"/>
              </w:rPr>
            </w:pPr>
          </w:p>
          <w:p w14:paraId="4FF705E6"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52AA1B0D"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62DC9B09" w14:textId="77777777" w:rsidR="00A23B3E" w:rsidRPr="003A443E" w:rsidRDefault="00A23B3E">
            <w:pPr>
              <w:spacing w:before="0" w:after="0"/>
              <w:rPr>
                <w:rFonts w:ascii="Arial" w:hAnsi="Arial" w:cs="Arial"/>
                <w:color w:val="000000"/>
                <w:sz w:val="14"/>
                <w:szCs w:val="14"/>
              </w:rPr>
            </w:pPr>
          </w:p>
          <w:p w14:paraId="443495E4"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0671BB4" w14:textId="77777777" w:rsidR="00A23B3E" w:rsidRPr="003A443E" w:rsidRDefault="00A23B3E">
            <w:pPr>
              <w:spacing w:before="0" w:after="0"/>
              <w:rPr>
                <w:rFonts w:ascii="Arial" w:hAnsi="Arial" w:cs="Arial"/>
                <w:color w:val="000000"/>
                <w:sz w:val="14"/>
                <w:szCs w:val="14"/>
              </w:rPr>
            </w:pPr>
          </w:p>
          <w:p w14:paraId="7E9E93FD"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24A05BAE"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36E9E4F9"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4601F83A" w14:textId="77777777" w:rsidR="00A23B3E" w:rsidRPr="003A443E" w:rsidRDefault="00A23B3E">
            <w:pPr>
              <w:spacing w:before="0" w:after="0"/>
              <w:rPr>
                <w:rFonts w:ascii="Arial" w:hAnsi="Arial" w:cs="Arial"/>
                <w:color w:val="000000"/>
                <w:sz w:val="14"/>
                <w:szCs w:val="14"/>
              </w:rPr>
            </w:pPr>
          </w:p>
          <w:p w14:paraId="549CA5C1"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188FD168" w14:textId="77777777" w:rsidR="00A23B3E" w:rsidRPr="003A443E" w:rsidRDefault="00A23B3E">
            <w:pPr>
              <w:spacing w:before="0" w:after="0"/>
              <w:rPr>
                <w:rFonts w:ascii="Arial" w:hAnsi="Arial" w:cs="Arial"/>
                <w:color w:val="000000"/>
                <w:sz w:val="14"/>
                <w:szCs w:val="14"/>
              </w:rPr>
            </w:pPr>
          </w:p>
          <w:p w14:paraId="606132A9"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E159DC"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1096A8CC"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C8DD128"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9DC6DE" w14:textId="77777777" w:rsidR="00A23B3E" w:rsidRPr="003A443E" w:rsidRDefault="00A23B3E">
            <w:pPr>
              <w:rPr>
                <w:rFonts w:ascii="Arial" w:hAnsi="Arial" w:cs="Arial"/>
                <w:color w:val="000000"/>
                <w:sz w:val="15"/>
                <w:szCs w:val="15"/>
              </w:rPr>
            </w:pPr>
          </w:p>
          <w:p w14:paraId="0AE31C9A" w14:textId="77777777" w:rsidR="00A23B3E" w:rsidRPr="003A443E" w:rsidRDefault="00A23B3E">
            <w:pPr>
              <w:rPr>
                <w:rFonts w:ascii="Arial" w:hAnsi="Arial" w:cs="Arial"/>
                <w:color w:val="000000"/>
                <w:sz w:val="15"/>
                <w:szCs w:val="15"/>
              </w:rPr>
            </w:pPr>
          </w:p>
          <w:p w14:paraId="45CCED47" w14:textId="77777777" w:rsidR="00A23B3E" w:rsidRPr="003A443E" w:rsidRDefault="00A23B3E">
            <w:pPr>
              <w:rPr>
                <w:rFonts w:ascii="Arial" w:hAnsi="Arial" w:cs="Arial"/>
                <w:color w:val="000000"/>
                <w:sz w:val="15"/>
                <w:szCs w:val="15"/>
              </w:rPr>
            </w:pPr>
          </w:p>
          <w:p w14:paraId="61B7928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 Sì [ ] No</w:t>
            </w:r>
            <w:r w:rsidRPr="003A443E">
              <w:rPr>
                <w:rFonts w:ascii="Arial" w:hAnsi="Arial" w:cs="Arial"/>
                <w:color w:val="000000"/>
                <w:sz w:val="15"/>
                <w:szCs w:val="15"/>
              </w:rPr>
              <w:br/>
            </w:r>
          </w:p>
          <w:p w14:paraId="5A7C7DA3" w14:textId="77777777" w:rsidR="00A23B3E" w:rsidRPr="003A443E" w:rsidRDefault="00A23B3E">
            <w:pPr>
              <w:rPr>
                <w:rFonts w:ascii="Arial" w:hAnsi="Arial" w:cs="Arial"/>
                <w:color w:val="000000"/>
                <w:sz w:val="15"/>
                <w:szCs w:val="15"/>
              </w:rPr>
            </w:pPr>
          </w:p>
          <w:p w14:paraId="74ECAC14" w14:textId="77777777" w:rsidR="00A23B3E" w:rsidRDefault="00A23B3E">
            <w:pPr>
              <w:rPr>
                <w:rFonts w:ascii="Arial" w:hAnsi="Arial" w:cs="Arial"/>
                <w:color w:val="000000"/>
                <w:sz w:val="14"/>
                <w:szCs w:val="14"/>
              </w:rPr>
            </w:pPr>
          </w:p>
          <w:p w14:paraId="3692819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D8331B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1D17E10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81F7F76"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2B69B021"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70FD71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D66688"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02287A1A"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65E0F350"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01E322EE" w14:textId="77777777" w:rsidR="00A23B3E" w:rsidRPr="003A443E" w:rsidRDefault="00A23B3E">
            <w:pPr>
              <w:pStyle w:val="NormalLeft"/>
              <w:spacing w:before="0" w:after="0"/>
              <w:jc w:val="both"/>
              <w:rPr>
                <w:rFonts w:ascii="Arial" w:hAnsi="Arial" w:cs="Arial"/>
                <w:b/>
                <w:color w:val="000000"/>
                <w:sz w:val="14"/>
                <w:szCs w:val="14"/>
              </w:rPr>
            </w:pPr>
          </w:p>
          <w:p w14:paraId="01BFA6EF"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3073C138"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14:paraId="63C85A21" w14:textId="77777777" w:rsidR="00AA2252" w:rsidRDefault="00AA2252" w:rsidP="00F351F0">
            <w:pPr>
              <w:pStyle w:val="NormalLeft"/>
              <w:spacing w:before="0" w:after="0"/>
              <w:ind w:left="162"/>
              <w:jc w:val="both"/>
              <w:rPr>
                <w:b/>
                <w:color w:val="000000"/>
                <w:sz w:val="16"/>
                <w:szCs w:val="16"/>
              </w:rPr>
            </w:pPr>
          </w:p>
          <w:p w14:paraId="18367F8E" w14:textId="77777777" w:rsidR="00AA2252" w:rsidRDefault="00AA2252" w:rsidP="00F351F0">
            <w:pPr>
              <w:pStyle w:val="NormalLeft"/>
              <w:spacing w:before="0" w:after="0"/>
              <w:ind w:left="162"/>
              <w:jc w:val="both"/>
              <w:rPr>
                <w:b/>
                <w:color w:val="000000"/>
                <w:sz w:val="16"/>
                <w:szCs w:val="16"/>
              </w:rPr>
            </w:pPr>
          </w:p>
          <w:p w14:paraId="7DC81CB6"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 xml:space="preserve">la partecipazione alla procedura di affidamento è stata subordinata </w:t>
            </w:r>
            <w:r w:rsidRPr="00AA2252">
              <w:rPr>
                <w:rFonts w:ascii="Arial" w:hAnsi="Arial" w:cs="Arial"/>
                <w:color w:val="000000"/>
                <w:sz w:val="14"/>
                <w:szCs w:val="14"/>
              </w:rPr>
              <w:lastRenderedPageBreak/>
              <w:t>ai sensi dell’art. 110, comma 5, all’avvalimento di altro operatore economico?</w:t>
            </w:r>
          </w:p>
          <w:p w14:paraId="01025FD1" w14:textId="77777777" w:rsidR="00AA2252" w:rsidRDefault="00AA2252" w:rsidP="00F351F0">
            <w:pPr>
              <w:pStyle w:val="NormalLeft"/>
              <w:spacing w:before="0" w:after="0"/>
              <w:ind w:left="162"/>
              <w:jc w:val="both"/>
              <w:rPr>
                <w:color w:val="000000"/>
              </w:rPr>
            </w:pPr>
          </w:p>
          <w:p w14:paraId="53228567"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6E64AE43" w14:textId="77777777" w:rsidR="005E2955" w:rsidRDefault="005E2955" w:rsidP="00F62F53">
            <w:pPr>
              <w:pStyle w:val="NormalLeft"/>
              <w:spacing w:before="0" w:after="0"/>
              <w:ind w:left="162"/>
              <w:jc w:val="both"/>
              <w:rPr>
                <w:rFonts w:ascii="Arial" w:hAnsi="Arial" w:cs="Arial"/>
                <w:color w:val="000000"/>
                <w:sz w:val="14"/>
                <w:szCs w:val="14"/>
              </w:rPr>
            </w:pPr>
          </w:p>
          <w:p w14:paraId="277E3096"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2F1AA1DE"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2BC07E0B"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12B02EE9" w14:textId="77777777" w:rsidR="00A23B3E" w:rsidRPr="003A443E" w:rsidRDefault="00A23B3E">
            <w:pPr>
              <w:pStyle w:val="NormalLeft"/>
              <w:spacing w:before="0" w:after="0"/>
              <w:jc w:val="both"/>
              <w:rPr>
                <w:rFonts w:ascii="Arial" w:hAnsi="Arial" w:cs="Arial"/>
                <w:color w:val="000000"/>
                <w:sz w:val="14"/>
                <w:szCs w:val="14"/>
              </w:rPr>
            </w:pPr>
          </w:p>
          <w:p w14:paraId="0C045BFE"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1E49CD5B"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1057EABD" w14:textId="77777777" w:rsidR="00A23B3E" w:rsidRDefault="00A23B3E">
            <w:pPr>
              <w:pStyle w:val="NormalLeft"/>
              <w:spacing w:before="0" w:after="0"/>
              <w:jc w:val="both"/>
              <w:rPr>
                <w:rFonts w:ascii="Arial" w:hAnsi="Arial" w:cs="Arial"/>
                <w:strike/>
                <w:color w:val="000000"/>
                <w:sz w:val="15"/>
                <w:szCs w:val="15"/>
              </w:rPr>
            </w:pPr>
          </w:p>
          <w:p w14:paraId="17D4FD80"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610DCAC0"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280AE1" w14:textId="77777777" w:rsidR="00A23B3E" w:rsidRPr="003A443E" w:rsidRDefault="00A23B3E">
            <w:pPr>
              <w:spacing w:before="0" w:after="0"/>
              <w:rPr>
                <w:rFonts w:ascii="Arial" w:hAnsi="Arial" w:cs="Arial"/>
                <w:color w:val="000000"/>
                <w:sz w:val="14"/>
                <w:szCs w:val="14"/>
              </w:rPr>
            </w:pPr>
          </w:p>
          <w:p w14:paraId="40363F7E" w14:textId="77777777" w:rsidR="00A23B3E" w:rsidRPr="003A443E" w:rsidRDefault="00A23B3E">
            <w:pPr>
              <w:spacing w:before="0" w:after="0"/>
              <w:rPr>
                <w:rFonts w:ascii="Arial" w:hAnsi="Arial" w:cs="Arial"/>
                <w:color w:val="000000"/>
                <w:sz w:val="14"/>
                <w:szCs w:val="14"/>
              </w:rPr>
            </w:pPr>
          </w:p>
          <w:p w14:paraId="7C2E91DF" w14:textId="77777777" w:rsidR="00A23B3E" w:rsidRPr="003A443E" w:rsidRDefault="00A23B3E">
            <w:pPr>
              <w:spacing w:before="0" w:after="0"/>
              <w:rPr>
                <w:rFonts w:ascii="Arial" w:hAnsi="Arial" w:cs="Arial"/>
                <w:color w:val="000000"/>
                <w:sz w:val="14"/>
                <w:szCs w:val="14"/>
              </w:rPr>
            </w:pPr>
          </w:p>
          <w:p w14:paraId="219F14B2" w14:textId="77777777" w:rsidR="00A23B3E" w:rsidRDefault="00A23B3E">
            <w:pPr>
              <w:spacing w:before="0" w:after="0"/>
              <w:rPr>
                <w:rFonts w:ascii="Arial" w:hAnsi="Arial" w:cs="Arial"/>
                <w:color w:val="000000"/>
                <w:sz w:val="14"/>
                <w:szCs w:val="14"/>
              </w:rPr>
            </w:pPr>
          </w:p>
          <w:p w14:paraId="6EE9ADBA" w14:textId="77777777" w:rsidR="00F9449A" w:rsidRPr="003A443E" w:rsidRDefault="00F9449A">
            <w:pPr>
              <w:spacing w:before="0" w:after="0"/>
              <w:rPr>
                <w:rFonts w:ascii="Arial" w:hAnsi="Arial" w:cs="Arial"/>
                <w:color w:val="000000"/>
                <w:sz w:val="14"/>
                <w:szCs w:val="14"/>
              </w:rPr>
            </w:pPr>
          </w:p>
          <w:p w14:paraId="15BABA33"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785F34C" w14:textId="77777777" w:rsidR="00A23B3E" w:rsidRPr="003A443E" w:rsidRDefault="00A23B3E">
            <w:pPr>
              <w:spacing w:before="0" w:after="0"/>
              <w:rPr>
                <w:rFonts w:ascii="Arial" w:hAnsi="Arial" w:cs="Arial"/>
                <w:color w:val="000000"/>
                <w:sz w:val="14"/>
                <w:szCs w:val="14"/>
              </w:rPr>
            </w:pPr>
          </w:p>
          <w:p w14:paraId="28D36A00"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14:paraId="51964F1A" w14:textId="77777777" w:rsidR="00F9449A" w:rsidRDefault="00F9449A">
            <w:pPr>
              <w:spacing w:before="0" w:after="0"/>
              <w:rPr>
                <w:rFonts w:ascii="Arial" w:hAnsi="Arial" w:cs="Arial"/>
                <w:color w:val="000000"/>
                <w:sz w:val="14"/>
                <w:szCs w:val="14"/>
              </w:rPr>
            </w:pPr>
          </w:p>
          <w:p w14:paraId="0E656EC4"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64571245"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7B64BC53" w14:textId="77777777" w:rsidR="00A23B3E" w:rsidRDefault="00A23B3E">
            <w:pPr>
              <w:spacing w:before="0" w:after="0"/>
              <w:rPr>
                <w:rFonts w:ascii="Arial" w:hAnsi="Arial" w:cs="Arial"/>
                <w:color w:val="000000"/>
              </w:rPr>
            </w:pPr>
          </w:p>
          <w:p w14:paraId="6299C57E" w14:textId="77777777" w:rsidR="00AA2252" w:rsidRDefault="00AA2252">
            <w:pPr>
              <w:spacing w:before="0" w:after="0"/>
              <w:rPr>
                <w:rFonts w:ascii="Arial" w:hAnsi="Arial" w:cs="Arial"/>
                <w:color w:val="000000"/>
                <w:sz w:val="14"/>
                <w:szCs w:val="14"/>
              </w:rPr>
            </w:pPr>
          </w:p>
          <w:p w14:paraId="403A7107"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14:paraId="1D0EF5DB"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lastRenderedPageBreak/>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1FAA401"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6772A535" w14:textId="77777777" w:rsidR="00AA2252" w:rsidRDefault="00AA2252" w:rsidP="006B4D39">
            <w:pPr>
              <w:spacing w:before="0" w:after="0"/>
              <w:rPr>
                <w:rFonts w:ascii="Arial" w:hAnsi="Arial" w:cs="Arial"/>
                <w:color w:val="000000"/>
                <w:sz w:val="14"/>
                <w:szCs w:val="14"/>
              </w:rPr>
            </w:pPr>
          </w:p>
          <w:p w14:paraId="3438E335" w14:textId="77777777" w:rsidR="00AA2252" w:rsidRDefault="00AA2252" w:rsidP="006B4D39">
            <w:pPr>
              <w:spacing w:before="0" w:after="0"/>
              <w:rPr>
                <w:rFonts w:ascii="Arial" w:hAnsi="Arial" w:cs="Arial"/>
                <w:color w:val="000000"/>
                <w:sz w:val="14"/>
                <w:szCs w:val="14"/>
              </w:rPr>
            </w:pPr>
          </w:p>
          <w:p w14:paraId="057132E3" w14:textId="77777777"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2B9DEA4" w14:textId="77777777" w:rsidR="00AA2252" w:rsidRDefault="00AA2252" w:rsidP="006B4D39">
            <w:pPr>
              <w:spacing w:before="0" w:after="0"/>
              <w:rPr>
                <w:rFonts w:ascii="Arial" w:hAnsi="Arial" w:cs="Arial"/>
                <w:color w:val="000000"/>
                <w:sz w:val="14"/>
                <w:szCs w:val="14"/>
              </w:rPr>
            </w:pPr>
          </w:p>
          <w:p w14:paraId="0F9F31EB" w14:textId="77777777"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14:paraId="694AACE8"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14:paraId="70D82462" w14:textId="77777777" w:rsidR="005E2955" w:rsidRDefault="005E2955">
            <w:pPr>
              <w:rPr>
                <w:rFonts w:ascii="Arial" w:hAnsi="Arial" w:cs="Arial"/>
                <w:color w:val="000000"/>
                <w:sz w:val="14"/>
                <w:szCs w:val="14"/>
              </w:rPr>
            </w:pPr>
          </w:p>
          <w:p w14:paraId="2EF8B738"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16999D50" w14:textId="77777777" w:rsidR="005E2955" w:rsidRDefault="005E2955" w:rsidP="005E2955">
            <w:pPr>
              <w:spacing w:before="0" w:after="0"/>
              <w:rPr>
                <w:rFonts w:ascii="Arial" w:hAnsi="Arial" w:cs="Arial"/>
                <w:color w:val="000000"/>
                <w:sz w:val="14"/>
                <w:szCs w:val="14"/>
              </w:rPr>
            </w:pPr>
          </w:p>
          <w:p w14:paraId="1E34C1DC" w14:textId="77777777"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14:paraId="68FDC673"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6AB30616"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379A282E"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03B052"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2"/>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16901488"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70579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60DDC9F8"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564240B2"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043492"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2C617FEF"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3375C4D3"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480C93B1"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258ABA41"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14:paraId="561817FE" w14:textId="77777777" w:rsidR="00A23B3E" w:rsidRPr="003A443E" w:rsidRDefault="00A23B3E">
            <w:pPr>
              <w:spacing w:before="0" w:after="0"/>
              <w:rPr>
                <w:rFonts w:ascii="Arial" w:hAnsi="Arial" w:cs="Arial"/>
                <w:color w:val="000000"/>
                <w:sz w:val="14"/>
                <w:szCs w:val="14"/>
              </w:rPr>
            </w:pPr>
          </w:p>
          <w:p w14:paraId="755D56F1"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14:paraId="18DD5C6E" w14:textId="77777777" w:rsidR="00A23B3E" w:rsidRPr="003A443E" w:rsidRDefault="00A23B3E">
            <w:pPr>
              <w:rPr>
                <w:rFonts w:ascii="Arial" w:hAnsi="Arial" w:cs="Arial"/>
                <w:b/>
                <w:color w:val="000000"/>
                <w:sz w:val="15"/>
                <w:szCs w:val="15"/>
              </w:rPr>
            </w:pPr>
          </w:p>
          <w:p w14:paraId="7F2FAB9E"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D7CD6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0BF0A059" w14:textId="77777777" w:rsidR="00A23B3E" w:rsidRPr="003A443E" w:rsidRDefault="00A23B3E">
            <w:pPr>
              <w:rPr>
                <w:rFonts w:ascii="Arial" w:hAnsi="Arial" w:cs="Arial"/>
                <w:color w:val="000000"/>
                <w:sz w:val="15"/>
                <w:szCs w:val="15"/>
              </w:rPr>
            </w:pPr>
          </w:p>
          <w:p w14:paraId="29443054" w14:textId="77777777" w:rsidR="00A23B3E" w:rsidRPr="003A443E" w:rsidRDefault="00A23B3E">
            <w:pPr>
              <w:rPr>
                <w:rFonts w:ascii="Arial" w:hAnsi="Arial" w:cs="Arial"/>
                <w:color w:val="000000"/>
                <w:sz w:val="15"/>
                <w:szCs w:val="15"/>
              </w:rPr>
            </w:pPr>
          </w:p>
          <w:p w14:paraId="37FED09F" w14:textId="77777777" w:rsidR="00BB639E" w:rsidRPr="00BB639E" w:rsidRDefault="00BB639E">
            <w:pPr>
              <w:rPr>
                <w:rFonts w:ascii="Arial" w:hAnsi="Arial" w:cs="Arial"/>
                <w:color w:val="000000"/>
                <w:sz w:val="4"/>
                <w:szCs w:val="4"/>
              </w:rPr>
            </w:pPr>
          </w:p>
          <w:p w14:paraId="45962FE4"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DB80649"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07D5EAC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349D6A81"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14:paraId="160B9AE7"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27771CE1"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8D005"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3B11241D"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A32D47"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5E0CADDF"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48EA5087"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9BA78D"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31778E76"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A10E39" w14:textId="77777777" w:rsidR="00A23B3E" w:rsidRPr="00BA7DBF" w:rsidRDefault="00A23B3E">
            <w:pPr>
              <w:rPr>
                <w:rFonts w:ascii="Arial" w:hAnsi="Arial" w:cs="Arial"/>
                <w:color w:val="auto"/>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07AB73E2" w14:textId="77777777" w:rsidR="00A23B3E" w:rsidRPr="00BA7DBF" w:rsidRDefault="00A23B3E">
            <w:pPr>
              <w:rPr>
                <w:rFonts w:ascii="Arial" w:hAnsi="Arial" w:cs="Arial"/>
                <w:color w:val="auto"/>
                <w:sz w:val="15"/>
                <w:szCs w:val="15"/>
              </w:rPr>
            </w:pPr>
          </w:p>
          <w:p w14:paraId="57894A0A" w14:textId="77777777" w:rsidR="00A23B3E" w:rsidRPr="000953DC" w:rsidRDefault="00A23B3E">
            <w:r w:rsidRPr="000953DC">
              <w:rPr>
                <w:rFonts w:ascii="Arial" w:hAnsi="Arial" w:cs="Arial"/>
                <w:sz w:val="15"/>
                <w:szCs w:val="15"/>
              </w:rPr>
              <w:t xml:space="preserve"> […………………]</w:t>
            </w:r>
          </w:p>
        </w:tc>
      </w:tr>
      <w:tr w:rsidR="00A23B3E" w14:paraId="7D974073"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201E49"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4B36CF27"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10B5F5F2"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A8F22C" w14:textId="77777777" w:rsidR="00F351F0" w:rsidRPr="003A443E" w:rsidRDefault="00F351F0">
            <w:pPr>
              <w:rPr>
                <w:rFonts w:ascii="Arial" w:hAnsi="Arial" w:cs="Arial"/>
                <w:color w:val="000000"/>
                <w:sz w:val="15"/>
                <w:szCs w:val="15"/>
              </w:rPr>
            </w:pPr>
          </w:p>
          <w:p w14:paraId="7F5F50B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14:paraId="06A91278" w14:textId="77777777" w:rsidR="00B32C28" w:rsidRPr="001D3A2B" w:rsidRDefault="00B32C28">
            <w:pPr>
              <w:rPr>
                <w:rFonts w:ascii="Arial" w:hAnsi="Arial" w:cs="Arial"/>
                <w:color w:val="000000"/>
                <w:szCs w:val="24"/>
              </w:rPr>
            </w:pPr>
          </w:p>
          <w:p w14:paraId="1F3634E0" w14:textId="77777777" w:rsidR="00A23B3E" w:rsidRPr="003A443E" w:rsidRDefault="00A23B3E">
            <w:pPr>
              <w:rPr>
                <w:color w:val="000000"/>
              </w:rPr>
            </w:pPr>
            <w:r w:rsidRPr="003A443E">
              <w:rPr>
                <w:rFonts w:ascii="Arial" w:hAnsi="Arial" w:cs="Arial"/>
                <w:color w:val="000000"/>
                <w:sz w:val="15"/>
                <w:szCs w:val="15"/>
              </w:rPr>
              <w:t>[ ] Sì [ ] No</w:t>
            </w:r>
          </w:p>
        </w:tc>
      </w:tr>
    </w:tbl>
    <w:p w14:paraId="2E907C22" w14:textId="77777777" w:rsidR="00A23B3E" w:rsidRDefault="00A23B3E" w:rsidP="00BF74E1">
      <w:pPr>
        <w:pStyle w:val="SectionTitle"/>
        <w:rPr>
          <w:rFonts w:ascii="Arial" w:hAnsi="Arial" w:cs="Arial"/>
          <w:sz w:val="15"/>
          <w:szCs w:val="15"/>
        </w:rPr>
      </w:pPr>
      <w:r>
        <w:rPr>
          <w:rFonts w:ascii="Arial" w:hAnsi="Arial" w:cs="Arial"/>
          <w:b w:val="0"/>
          <w:caps/>
          <w:sz w:val="15"/>
          <w:szCs w:val="15"/>
        </w:rPr>
        <w:lastRenderedPageBreak/>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89BC9C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6DDAB"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A2E799" w14:textId="77777777" w:rsidR="00A23B3E" w:rsidRPr="000953DC" w:rsidRDefault="00A23B3E">
            <w:r w:rsidRPr="000953DC">
              <w:rPr>
                <w:rFonts w:ascii="Arial" w:hAnsi="Arial" w:cs="Arial"/>
                <w:b/>
                <w:sz w:val="15"/>
                <w:szCs w:val="15"/>
              </w:rPr>
              <w:t>Risposta:</w:t>
            </w:r>
          </w:p>
        </w:tc>
      </w:tr>
      <w:tr w:rsidR="00A23B3E" w14:paraId="1A90FDCD"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99828E"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8"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9"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0"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1"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326D8F" w14:textId="77777777" w:rsidR="00A23B3E" w:rsidRPr="000953DC" w:rsidRDefault="00A23B3E">
            <w:pPr>
              <w:rPr>
                <w:rFonts w:ascii="Arial" w:hAnsi="Arial" w:cs="Arial"/>
                <w:sz w:val="14"/>
                <w:szCs w:val="14"/>
              </w:rPr>
            </w:pPr>
            <w:r w:rsidRPr="000953DC">
              <w:rPr>
                <w:rFonts w:ascii="Arial" w:hAnsi="Arial" w:cs="Arial"/>
                <w:sz w:val="14"/>
                <w:szCs w:val="14"/>
              </w:rPr>
              <w:t>[ ] Sì [ ] No</w:t>
            </w:r>
          </w:p>
          <w:p w14:paraId="48A1D6F9"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03C0E800" w14:textId="77777777"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4"/>
            </w:r>
            <w:r w:rsidRPr="000953DC">
              <w:rPr>
                <w:rFonts w:ascii="Arial" w:hAnsi="Arial" w:cs="Arial"/>
                <w:sz w:val="14"/>
                <w:szCs w:val="14"/>
              </w:rPr>
              <w:t>)</w:t>
            </w:r>
          </w:p>
        </w:tc>
      </w:tr>
      <w:tr w:rsidR="00A23B3E" w14:paraId="3CF65FCE"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6564FC"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14:paraId="17DFE447"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2" w:anchor="09" w:history="1">
              <w:r w:rsidRPr="00121BF6">
                <w:rPr>
                  <w:rStyle w:val="Collegamentoipertestuale"/>
                  <w:rFonts w:ascii="Arial" w:eastAsia="font291"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3" w:anchor="014" w:history="1">
              <w:r w:rsidRPr="00121BF6">
                <w:rPr>
                  <w:rStyle w:val="Collegamentoipertestuale"/>
                  <w:rFonts w:ascii="Arial" w:eastAsia="font291"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03452B4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F99C7BE" w14:textId="77777777" w:rsidR="00A23B3E" w:rsidRPr="00121BF6" w:rsidRDefault="00A23B3E" w:rsidP="00F351F0">
            <w:pPr>
              <w:pStyle w:val="NormaleWeb1"/>
              <w:spacing w:before="0" w:after="0"/>
              <w:jc w:val="both"/>
              <w:rPr>
                <w:rFonts w:ascii="Arial" w:hAnsi="Arial" w:cs="Arial"/>
                <w:color w:val="000000"/>
                <w:sz w:val="14"/>
                <w:szCs w:val="14"/>
              </w:rPr>
            </w:pPr>
          </w:p>
          <w:p w14:paraId="1990770E"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563412F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6C7DD5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C82AC5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19803C"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1" w:hAnsi="Arial" w:cs="Arial"/>
                <w:color w:val="000000"/>
                <w:sz w:val="14"/>
                <w:szCs w:val="14"/>
                <w:u w:val="none"/>
              </w:rPr>
              <w:t>articolo 17 della legge 19 marzo 1990, n. 55</w:t>
            </w:r>
            <w:r w:rsidR="00625142" w:rsidRPr="00121BF6">
              <w:rPr>
                <w:rStyle w:val="Collegamentoipertestuale"/>
                <w:rFonts w:ascii="Arial" w:eastAsia="font291"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19594B5A" w14:textId="77777777" w:rsidR="00625142" w:rsidRPr="00121BF6" w:rsidRDefault="00625142">
            <w:pPr>
              <w:spacing w:before="0" w:after="0"/>
              <w:ind w:left="284" w:hanging="284"/>
              <w:jc w:val="both"/>
              <w:rPr>
                <w:rFonts w:ascii="Arial" w:hAnsi="Arial" w:cs="Arial"/>
                <w:color w:val="000000"/>
                <w:sz w:val="14"/>
                <w:szCs w:val="14"/>
              </w:rPr>
            </w:pPr>
          </w:p>
          <w:p w14:paraId="11AC6F19"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14:paraId="1F2EDCC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63D8E887"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135D7743"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14:paraId="03B4EE4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F24EDD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6C4E36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A543317"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B38E94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15AF0B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8D04EF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A71B74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7907BC4"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4" w:anchor="17" w:history="1">
              <w:r w:rsidRPr="00121BF6">
                <w:rPr>
                  <w:rStyle w:val="Collegamentoipertestuale"/>
                  <w:rFonts w:ascii="Arial" w:eastAsia="font291" w:hAnsi="Arial" w:cs="Arial"/>
                  <w:color w:val="000000"/>
                  <w:sz w:val="14"/>
                  <w:szCs w:val="14"/>
                  <w:u w:val="none"/>
                </w:rPr>
                <w:t>a legge 12 marzo 1999, n. 68</w:t>
              </w:r>
            </w:hyperlink>
          </w:p>
          <w:p w14:paraId="0CE8D80C" w14:textId="77777777" w:rsidR="00A23B3E" w:rsidRPr="00121BF6" w:rsidRDefault="00A23B3E">
            <w:pPr>
              <w:pStyle w:val="NormaleWeb1"/>
              <w:spacing w:before="0" w:after="0"/>
              <w:ind w:left="284"/>
              <w:jc w:val="both"/>
              <w:rPr>
                <w:rFonts w:eastAsia="font291"/>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5BB50B3D" w14:textId="77777777" w:rsidR="00A23B3E" w:rsidRPr="00121BF6" w:rsidRDefault="00A23B3E">
            <w:pPr>
              <w:pStyle w:val="NormaleWeb1"/>
              <w:spacing w:before="0" w:after="0"/>
              <w:ind w:left="284" w:hanging="284"/>
              <w:jc w:val="both"/>
              <w:rPr>
                <w:rFonts w:eastAsia="font291"/>
                <w:color w:val="000000"/>
              </w:rPr>
            </w:pPr>
          </w:p>
          <w:p w14:paraId="4B7D1CEB" w14:textId="77777777" w:rsidR="00A23B3E" w:rsidRPr="00121BF6" w:rsidRDefault="00A23B3E">
            <w:pPr>
              <w:pStyle w:val="NormaleWeb1"/>
              <w:spacing w:before="0" w:after="0"/>
              <w:jc w:val="both"/>
              <w:rPr>
                <w:rFonts w:ascii="Arial" w:hAnsi="Arial" w:cs="Arial"/>
                <w:color w:val="000000"/>
                <w:sz w:val="14"/>
                <w:szCs w:val="14"/>
              </w:rPr>
            </w:pPr>
          </w:p>
          <w:p w14:paraId="19CB4395" w14:textId="77777777" w:rsidR="00A23B3E" w:rsidRPr="00121BF6" w:rsidRDefault="00A23B3E">
            <w:pPr>
              <w:pStyle w:val="NormaleWeb1"/>
              <w:spacing w:before="0" w:after="0"/>
              <w:jc w:val="both"/>
              <w:rPr>
                <w:rFonts w:ascii="Arial" w:hAnsi="Arial" w:cs="Arial"/>
                <w:color w:val="000000"/>
                <w:sz w:val="14"/>
                <w:szCs w:val="14"/>
              </w:rPr>
            </w:pPr>
          </w:p>
          <w:p w14:paraId="25EC674C" w14:textId="77777777" w:rsidR="00A23B3E" w:rsidRPr="00121BF6" w:rsidRDefault="00A23B3E">
            <w:pPr>
              <w:pStyle w:val="NormaleWeb1"/>
              <w:spacing w:before="0" w:after="0"/>
              <w:jc w:val="both"/>
              <w:rPr>
                <w:rFonts w:ascii="Arial" w:hAnsi="Arial" w:cs="Arial"/>
                <w:color w:val="000000"/>
                <w:sz w:val="14"/>
                <w:szCs w:val="14"/>
              </w:rPr>
            </w:pPr>
          </w:p>
          <w:p w14:paraId="7943A2FA" w14:textId="77777777" w:rsidR="00A23B3E" w:rsidRPr="00121BF6" w:rsidRDefault="00A23B3E">
            <w:pPr>
              <w:pStyle w:val="NormaleWeb1"/>
              <w:spacing w:before="0" w:after="0"/>
              <w:jc w:val="both"/>
              <w:rPr>
                <w:rFonts w:ascii="Arial" w:hAnsi="Arial" w:cs="Arial"/>
                <w:color w:val="000000"/>
                <w:sz w:val="14"/>
                <w:szCs w:val="14"/>
              </w:rPr>
            </w:pPr>
          </w:p>
          <w:p w14:paraId="32D03EE4" w14:textId="77777777" w:rsidR="00A23B3E" w:rsidRPr="00121BF6" w:rsidRDefault="00A23B3E">
            <w:pPr>
              <w:pStyle w:val="NormaleWeb1"/>
              <w:spacing w:before="0" w:after="0"/>
              <w:jc w:val="both"/>
              <w:rPr>
                <w:rFonts w:ascii="Arial" w:hAnsi="Arial" w:cs="Arial"/>
                <w:color w:val="000000"/>
                <w:sz w:val="14"/>
                <w:szCs w:val="14"/>
              </w:rPr>
            </w:pPr>
          </w:p>
          <w:p w14:paraId="7A098438" w14:textId="77777777" w:rsidR="00A23B3E" w:rsidRPr="00121BF6" w:rsidRDefault="00A23B3E">
            <w:pPr>
              <w:pStyle w:val="NormaleWeb1"/>
              <w:spacing w:before="0" w:after="0"/>
              <w:jc w:val="both"/>
              <w:rPr>
                <w:rFonts w:ascii="Arial" w:hAnsi="Arial" w:cs="Arial"/>
                <w:color w:val="000000"/>
                <w:sz w:val="14"/>
                <w:szCs w:val="14"/>
              </w:rPr>
            </w:pPr>
          </w:p>
          <w:p w14:paraId="5A225EEA" w14:textId="77777777" w:rsidR="006B4D39" w:rsidRPr="00121BF6" w:rsidRDefault="006B4D39">
            <w:pPr>
              <w:pStyle w:val="NormaleWeb1"/>
              <w:spacing w:before="0" w:after="0"/>
              <w:jc w:val="both"/>
              <w:rPr>
                <w:rFonts w:ascii="Arial" w:hAnsi="Arial" w:cs="Arial"/>
                <w:color w:val="000000"/>
                <w:sz w:val="14"/>
                <w:szCs w:val="14"/>
              </w:rPr>
            </w:pPr>
          </w:p>
          <w:p w14:paraId="73A01989" w14:textId="77777777" w:rsidR="00A23B3E" w:rsidRPr="00121BF6" w:rsidRDefault="00A23B3E">
            <w:pPr>
              <w:pStyle w:val="NormaleWeb1"/>
              <w:spacing w:before="0" w:after="0"/>
              <w:jc w:val="both"/>
              <w:rPr>
                <w:rFonts w:ascii="Arial" w:hAnsi="Arial" w:cs="Arial"/>
                <w:color w:val="000000"/>
                <w:sz w:val="14"/>
                <w:szCs w:val="14"/>
              </w:rPr>
            </w:pPr>
          </w:p>
          <w:p w14:paraId="60009780"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5" w:anchor="317" w:history="1">
              <w:r w:rsidRPr="00121BF6">
                <w:rPr>
                  <w:rStyle w:val="Collegamentoipertestuale"/>
                  <w:rFonts w:ascii="Arial" w:eastAsia="font291" w:hAnsi="Arial" w:cs="Arial"/>
                  <w:color w:val="000000"/>
                  <w:sz w:val="14"/>
                  <w:szCs w:val="14"/>
                  <w:u w:val="none"/>
                </w:rPr>
                <w:t>articoli 317</w:t>
              </w:r>
            </w:hyperlink>
            <w:r w:rsidRPr="00121BF6">
              <w:rPr>
                <w:rFonts w:ascii="Arial" w:hAnsi="Arial" w:cs="Arial"/>
                <w:color w:val="000000"/>
                <w:sz w:val="14"/>
                <w:szCs w:val="14"/>
              </w:rPr>
              <w:t xml:space="preserve"> e </w:t>
            </w:r>
            <w:hyperlink r:id="rId16" w:anchor="629" w:history="1">
              <w:r w:rsidRPr="00121BF6">
                <w:rPr>
                  <w:rStyle w:val="Collegamentoipertestuale"/>
                  <w:rFonts w:ascii="Arial" w:eastAsia="font291"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11C0F7B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2EC2F1A"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29D7C972"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657DB73"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lastRenderedPageBreak/>
              <w:t>- ha denunciato i fatti all’autorità giudiziaria?</w:t>
            </w:r>
          </w:p>
          <w:p w14:paraId="038ABE1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CAB6719"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14:paraId="569F15C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01267B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D212F0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D15A95D"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130F0066"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418EF197"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23D711F6"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7" w:anchor="2359" w:history="1">
              <w:r w:rsidRPr="00121BF6">
                <w:rPr>
                  <w:rStyle w:val="Collegamentoipertestuale"/>
                  <w:rFonts w:ascii="Arial" w:eastAsia="font291"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CD8D79F" w14:textId="77777777" w:rsidR="00A23B3E" w:rsidRPr="003A443E" w:rsidRDefault="00A23B3E">
            <w:pPr>
              <w:rPr>
                <w:rFonts w:ascii="Arial" w:hAnsi="Arial" w:cs="Arial"/>
                <w:color w:val="000000"/>
                <w:sz w:val="15"/>
                <w:szCs w:val="15"/>
              </w:rPr>
            </w:pPr>
          </w:p>
          <w:p w14:paraId="75D4ACA6"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7AF05DDA"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724D76A5"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20CD7AED" w14:textId="77777777" w:rsidR="006A5E21" w:rsidRPr="001D3A2B" w:rsidRDefault="006A5E21" w:rsidP="005309A4">
            <w:pPr>
              <w:jc w:val="both"/>
              <w:rPr>
                <w:rFonts w:ascii="Arial" w:hAnsi="Arial" w:cs="Arial"/>
                <w:color w:val="000000"/>
                <w:sz w:val="4"/>
                <w:szCs w:val="4"/>
              </w:rPr>
            </w:pPr>
          </w:p>
          <w:p w14:paraId="05F187A1"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14:paraId="1DECE170"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23915723"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9C89E34" w14:textId="77777777" w:rsidR="001D3A2B" w:rsidRPr="001D3A2B" w:rsidRDefault="001D3A2B">
            <w:pPr>
              <w:rPr>
                <w:rFonts w:ascii="Arial" w:hAnsi="Arial" w:cs="Arial"/>
                <w:color w:val="000000"/>
                <w:sz w:val="4"/>
                <w:szCs w:val="4"/>
              </w:rPr>
            </w:pPr>
          </w:p>
          <w:p w14:paraId="4069E51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39877A87" w14:textId="77777777" w:rsidR="00F351F0" w:rsidRPr="003A443E" w:rsidRDefault="00F351F0">
            <w:pPr>
              <w:spacing w:before="0" w:after="0"/>
              <w:ind w:left="284" w:hanging="284"/>
              <w:jc w:val="both"/>
              <w:rPr>
                <w:rFonts w:ascii="Arial" w:hAnsi="Arial" w:cs="Arial"/>
                <w:color w:val="000000"/>
                <w:sz w:val="14"/>
                <w:szCs w:val="14"/>
              </w:rPr>
            </w:pPr>
          </w:p>
          <w:p w14:paraId="1D746396"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151D4377" w14:textId="77777777" w:rsidR="00F351F0" w:rsidRPr="003A443E" w:rsidRDefault="00F351F0">
            <w:pPr>
              <w:rPr>
                <w:rFonts w:ascii="Arial" w:hAnsi="Arial" w:cs="Arial"/>
                <w:color w:val="000000"/>
                <w:sz w:val="14"/>
                <w:szCs w:val="14"/>
              </w:rPr>
            </w:pPr>
          </w:p>
          <w:p w14:paraId="1EB1FB2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2CFC0518"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5B5C36F8"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7BB5AC58" w14:textId="77777777" w:rsidR="00A23B3E" w:rsidRPr="003A443E" w:rsidRDefault="00A23B3E">
            <w:pPr>
              <w:rPr>
                <w:rFonts w:ascii="Arial" w:hAnsi="Arial" w:cs="Arial"/>
                <w:color w:val="000000"/>
                <w:sz w:val="14"/>
                <w:szCs w:val="14"/>
              </w:rPr>
            </w:pPr>
          </w:p>
          <w:p w14:paraId="03A1AD86"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6C8AA367"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DAB8953"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58C00600"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14:paraId="59B30777" w14:textId="77777777" w:rsidR="006A5E21" w:rsidRPr="001D3A2B" w:rsidRDefault="006A5E21">
            <w:pPr>
              <w:rPr>
                <w:rFonts w:ascii="Arial" w:hAnsi="Arial" w:cs="Arial"/>
                <w:color w:val="000000"/>
                <w:sz w:val="4"/>
                <w:szCs w:val="4"/>
              </w:rPr>
            </w:pPr>
          </w:p>
          <w:p w14:paraId="4432356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14:paraId="55385E3A" w14:textId="77777777" w:rsidR="00A23B3E" w:rsidRPr="003A443E" w:rsidRDefault="00A23B3E">
            <w:pPr>
              <w:rPr>
                <w:rFonts w:ascii="Arial" w:hAnsi="Arial" w:cs="Arial"/>
                <w:color w:val="000000"/>
                <w:sz w:val="14"/>
                <w:szCs w:val="14"/>
              </w:rPr>
            </w:pPr>
          </w:p>
          <w:p w14:paraId="6E83C9C8" w14:textId="77777777" w:rsidR="00A23B3E" w:rsidRPr="00602456" w:rsidRDefault="00A23B3E">
            <w:pPr>
              <w:rPr>
                <w:rFonts w:ascii="Arial" w:hAnsi="Arial" w:cs="Arial"/>
                <w:color w:val="000000"/>
                <w:sz w:val="6"/>
              </w:rPr>
            </w:pPr>
          </w:p>
          <w:p w14:paraId="50E10161"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2FECCAA"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lastRenderedPageBreak/>
              <w:t>[ ] Sì [ ] No</w:t>
            </w:r>
          </w:p>
          <w:p w14:paraId="63FE7B35"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34C99E36"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35C73E0E" w14:textId="77777777" w:rsidR="001D3A2B" w:rsidRDefault="001D3A2B">
            <w:pPr>
              <w:rPr>
                <w:rFonts w:ascii="Arial" w:hAnsi="Arial" w:cs="Arial"/>
                <w:color w:val="000000"/>
                <w:sz w:val="14"/>
                <w:szCs w:val="14"/>
              </w:rPr>
            </w:pPr>
          </w:p>
          <w:p w14:paraId="37A48105"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12A82E50"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C62426" w14:textId="77777777"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659621"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14:paraId="523D3F09"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59057812"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1DC2F8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3718BBA4"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AE35BB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0F4367B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7EE62D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7F53CFDD"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D5A3CB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9D8BE0F"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AFFFD0C" w14:textId="77777777"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14:paraId="399B86A8" w14:textId="77777777" w:rsidR="00A23B3E" w:rsidRDefault="00A23B3E">
      <w:pPr>
        <w:spacing w:before="0" w:after="0"/>
        <w:rPr>
          <w:rFonts w:ascii="Arial" w:hAnsi="Arial" w:cs="Arial"/>
          <w:sz w:val="17"/>
          <w:szCs w:val="17"/>
        </w:rPr>
      </w:pPr>
    </w:p>
    <w:p w14:paraId="1E89B7F2"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24627B62" w14:textId="77777777" w:rsidR="00A23B3E" w:rsidRPr="00DE4996" w:rsidRDefault="00A23B3E">
      <w:pPr>
        <w:spacing w:before="0" w:after="0"/>
        <w:rPr>
          <w:rFonts w:ascii="Arial" w:hAnsi="Arial" w:cs="Arial"/>
          <w:sz w:val="16"/>
          <w:szCs w:val="16"/>
        </w:rPr>
      </w:pPr>
    </w:p>
    <w:p w14:paraId="7124287A"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1331D446" w14:textId="77777777" w:rsidR="00A23B3E" w:rsidRDefault="00A23B3E">
      <w:pPr>
        <w:pStyle w:val="Titolo1"/>
        <w:spacing w:before="0" w:after="0"/>
        <w:rPr>
          <w:sz w:val="16"/>
          <w:szCs w:val="16"/>
        </w:rPr>
      </w:pPr>
    </w:p>
    <w:p w14:paraId="79A92FF5"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095BD6C1"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AA1C27C"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5AAF123F" w14:textId="77777777" w:rsidR="00A23B3E" w:rsidRDefault="00A23B3E">
            <w:r>
              <w:rPr>
                <w:rFonts w:ascii="Arial" w:hAnsi="Arial" w:cs="Arial"/>
                <w:b/>
                <w:sz w:val="15"/>
                <w:szCs w:val="15"/>
              </w:rPr>
              <w:t>Risposta</w:t>
            </w:r>
          </w:p>
        </w:tc>
      </w:tr>
      <w:tr w:rsidR="00A23B3E" w14:paraId="298428B6"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234A51C1"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52F0FF5" w14:textId="77777777" w:rsidR="00A23B3E" w:rsidRDefault="00A23B3E">
            <w:r>
              <w:rPr>
                <w:rFonts w:ascii="Arial" w:hAnsi="Arial" w:cs="Arial"/>
                <w:w w:val="0"/>
                <w:sz w:val="15"/>
                <w:szCs w:val="15"/>
              </w:rPr>
              <w:t>[ ] Sì [ ] No</w:t>
            </w:r>
          </w:p>
        </w:tc>
      </w:tr>
    </w:tbl>
    <w:p w14:paraId="4E1A8796" w14:textId="77777777" w:rsidR="00A23B3E" w:rsidRDefault="00A23B3E">
      <w:pPr>
        <w:pStyle w:val="SectionTitle"/>
        <w:spacing w:after="120"/>
        <w:jc w:val="both"/>
        <w:rPr>
          <w:rFonts w:ascii="Arial" w:hAnsi="Arial" w:cs="Arial"/>
          <w:b w:val="0"/>
          <w:caps/>
          <w:sz w:val="16"/>
          <w:szCs w:val="16"/>
        </w:rPr>
      </w:pPr>
    </w:p>
    <w:p w14:paraId="6AD06B8B"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58BA9C78"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E9CE12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1193DE"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62712E" w14:textId="77777777" w:rsidR="00A23B3E" w:rsidRDefault="00A23B3E">
            <w:r>
              <w:rPr>
                <w:rFonts w:ascii="Arial" w:hAnsi="Arial" w:cs="Arial"/>
                <w:b/>
                <w:sz w:val="15"/>
                <w:szCs w:val="15"/>
              </w:rPr>
              <w:t>Risposta</w:t>
            </w:r>
          </w:p>
        </w:tc>
      </w:tr>
      <w:tr w:rsidR="00A23B3E" w14:paraId="33E1379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758CA6"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0FA19818"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5497C0"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594E8215" w14:textId="77777777" w:rsidR="00A23B3E" w:rsidRDefault="00A23B3E">
            <w:r>
              <w:rPr>
                <w:rFonts w:ascii="Arial" w:hAnsi="Arial" w:cs="Arial"/>
                <w:sz w:val="15"/>
                <w:szCs w:val="15"/>
              </w:rPr>
              <w:t>[…………][……..…][…………]</w:t>
            </w:r>
          </w:p>
        </w:tc>
      </w:tr>
      <w:tr w:rsidR="00A23B3E" w14:paraId="3F6B585A"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1EA57F"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4CBFECD3" w14:textId="77777777" w:rsidR="00A23B3E" w:rsidRDefault="00A23B3E">
            <w:pPr>
              <w:pStyle w:val="Paragrafoelenco1"/>
              <w:tabs>
                <w:tab w:val="left" w:pos="284"/>
              </w:tabs>
              <w:ind w:left="284"/>
              <w:rPr>
                <w:rFonts w:ascii="Arial" w:hAnsi="Arial" w:cs="Arial"/>
                <w:sz w:val="15"/>
                <w:szCs w:val="15"/>
              </w:rPr>
            </w:pPr>
          </w:p>
          <w:p w14:paraId="79ED45DF"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1E9E7972"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A5C096"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31DA20D8"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82ADCF5" w14:textId="77777777" w:rsidR="00A23B3E" w:rsidRDefault="00A23B3E">
            <w:r>
              <w:rPr>
                <w:rFonts w:ascii="Arial" w:hAnsi="Arial" w:cs="Arial"/>
                <w:sz w:val="15"/>
                <w:szCs w:val="15"/>
              </w:rPr>
              <w:t>[…………][……….…][…………]</w:t>
            </w:r>
          </w:p>
        </w:tc>
      </w:tr>
    </w:tbl>
    <w:p w14:paraId="14295B20" w14:textId="77777777" w:rsidR="00A23B3E" w:rsidRDefault="00A23B3E">
      <w:pPr>
        <w:pStyle w:val="SectionTitle"/>
        <w:spacing w:before="0" w:after="0"/>
        <w:jc w:val="both"/>
        <w:rPr>
          <w:rFonts w:ascii="Arial" w:hAnsi="Arial" w:cs="Arial"/>
          <w:sz w:val="4"/>
          <w:szCs w:val="4"/>
        </w:rPr>
      </w:pPr>
    </w:p>
    <w:p w14:paraId="119999B8" w14:textId="77777777" w:rsidR="00A23B3E" w:rsidRDefault="00A23B3E">
      <w:pPr>
        <w:spacing w:before="0"/>
      </w:pPr>
    </w:p>
    <w:p w14:paraId="4CAAD912" w14:textId="77777777" w:rsidR="00A23B3E" w:rsidRDefault="00A23B3E">
      <w:pPr>
        <w:pStyle w:val="SectionTitle"/>
        <w:pageBreakBefore/>
        <w:spacing w:before="0" w:after="0"/>
        <w:jc w:val="both"/>
        <w:rPr>
          <w:rFonts w:ascii="Arial" w:hAnsi="Arial" w:cs="Arial"/>
          <w:b w:val="0"/>
          <w:caps/>
          <w:sz w:val="15"/>
          <w:szCs w:val="15"/>
        </w:rPr>
      </w:pPr>
    </w:p>
    <w:p w14:paraId="51566E57"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7BD3E18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385F20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02E1F"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761DB8"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2CD087E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6D628D" w14:textId="77777777"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636A9596" w14:textId="77777777" w:rsidR="00A23B3E" w:rsidRDefault="00A23B3E">
            <w:pPr>
              <w:ind w:left="284" w:hanging="284"/>
              <w:rPr>
                <w:rFonts w:ascii="Arial" w:hAnsi="Arial" w:cs="Arial"/>
                <w:b/>
                <w:sz w:val="12"/>
                <w:szCs w:val="12"/>
              </w:rPr>
            </w:pPr>
          </w:p>
          <w:p w14:paraId="0AF97795" w14:textId="77777777" w:rsidR="00A23B3E" w:rsidRDefault="00A23B3E">
            <w:pPr>
              <w:ind w:left="284" w:hanging="284"/>
              <w:rPr>
                <w:rFonts w:ascii="Arial" w:hAnsi="Arial" w:cs="Arial"/>
                <w:sz w:val="12"/>
                <w:szCs w:val="12"/>
              </w:rPr>
            </w:pPr>
            <w:r>
              <w:rPr>
                <w:rFonts w:ascii="Arial" w:hAnsi="Arial" w:cs="Arial"/>
                <w:b/>
                <w:sz w:val="15"/>
                <w:szCs w:val="15"/>
              </w:rPr>
              <w:t>e/o,</w:t>
            </w:r>
          </w:p>
          <w:p w14:paraId="1F6D4BAC" w14:textId="77777777" w:rsidR="00A23B3E" w:rsidRDefault="00A23B3E">
            <w:pPr>
              <w:ind w:left="284" w:hanging="142"/>
              <w:rPr>
                <w:rFonts w:ascii="Arial" w:hAnsi="Arial" w:cs="Arial"/>
                <w:sz w:val="12"/>
                <w:szCs w:val="12"/>
              </w:rPr>
            </w:pPr>
          </w:p>
          <w:p w14:paraId="3EFCD655"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04B75459"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2B892A"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0939D7E5" w14:textId="77777777" w:rsidR="00A23B3E" w:rsidRDefault="00A23B3E">
            <w:pPr>
              <w:rPr>
                <w:rFonts w:ascii="Arial" w:hAnsi="Arial" w:cs="Arial"/>
                <w:sz w:val="15"/>
                <w:szCs w:val="15"/>
              </w:rPr>
            </w:pPr>
            <w:r>
              <w:rPr>
                <w:rFonts w:ascii="Arial" w:hAnsi="Arial" w:cs="Arial"/>
                <w:sz w:val="15"/>
                <w:szCs w:val="15"/>
              </w:rPr>
              <w:t>[……], [……] […] valuta</w:t>
            </w:r>
          </w:p>
          <w:p w14:paraId="0B1C122F" w14:textId="77777777" w:rsidR="00A23B3E" w:rsidRDefault="00A23B3E">
            <w:pPr>
              <w:rPr>
                <w:rFonts w:ascii="Arial" w:hAnsi="Arial" w:cs="Arial"/>
                <w:sz w:val="15"/>
                <w:szCs w:val="15"/>
              </w:rPr>
            </w:pPr>
          </w:p>
          <w:p w14:paraId="4EF24C12" w14:textId="77777777" w:rsidR="00A23B3E" w:rsidRDefault="00A23B3E">
            <w:pPr>
              <w:rPr>
                <w:rFonts w:ascii="Arial" w:hAnsi="Arial" w:cs="Arial"/>
                <w:sz w:val="15"/>
                <w:szCs w:val="15"/>
              </w:rPr>
            </w:pPr>
          </w:p>
          <w:p w14:paraId="405D34D1"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2C00D71" w14:textId="77777777" w:rsidR="00A23B3E" w:rsidRDefault="00A23B3E">
            <w:r>
              <w:rPr>
                <w:rFonts w:ascii="Arial" w:hAnsi="Arial" w:cs="Arial"/>
                <w:sz w:val="15"/>
                <w:szCs w:val="15"/>
              </w:rPr>
              <w:t>[…….…][……..…][……..…]</w:t>
            </w:r>
          </w:p>
        </w:tc>
      </w:tr>
      <w:tr w:rsidR="00A23B3E" w14:paraId="5589070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F9CF27" w14:textId="77777777"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488CF424" w14:textId="77777777" w:rsidR="00A23B3E" w:rsidRDefault="00A23B3E">
            <w:pPr>
              <w:rPr>
                <w:rFonts w:ascii="Arial" w:hAnsi="Arial" w:cs="Arial"/>
                <w:sz w:val="15"/>
                <w:szCs w:val="15"/>
              </w:rPr>
            </w:pPr>
            <w:r>
              <w:rPr>
                <w:rFonts w:ascii="Arial" w:hAnsi="Arial" w:cs="Arial"/>
                <w:b/>
                <w:sz w:val="15"/>
                <w:szCs w:val="15"/>
              </w:rPr>
              <w:t>e/o,</w:t>
            </w:r>
          </w:p>
          <w:p w14:paraId="627EF546"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3B94635C"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48D99"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7A903DF" w14:textId="77777777" w:rsidR="00A23B3E" w:rsidRDefault="00A23B3E">
            <w:pPr>
              <w:rPr>
                <w:rFonts w:ascii="Arial" w:hAnsi="Arial" w:cs="Arial"/>
                <w:sz w:val="15"/>
                <w:szCs w:val="15"/>
              </w:rPr>
            </w:pPr>
            <w:r>
              <w:rPr>
                <w:rFonts w:ascii="Arial" w:hAnsi="Arial" w:cs="Arial"/>
                <w:sz w:val="15"/>
                <w:szCs w:val="15"/>
              </w:rPr>
              <w:t>[……], [……] […] valuta</w:t>
            </w:r>
          </w:p>
          <w:p w14:paraId="4A063AF5"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6C10A4A4" w14:textId="77777777" w:rsidR="00A23B3E" w:rsidRDefault="00A23B3E">
            <w:r>
              <w:rPr>
                <w:rFonts w:ascii="Arial" w:hAnsi="Arial" w:cs="Arial"/>
                <w:sz w:val="15"/>
                <w:szCs w:val="15"/>
              </w:rPr>
              <w:t>[……….…][…………][…………]</w:t>
            </w:r>
          </w:p>
        </w:tc>
      </w:tr>
      <w:tr w:rsidR="00A23B3E" w14:paraId="0E0F2DA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DFCDFF"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EE6E6E" w14:textId="77777777" w:rsidR="00A23B3E" w:rsidRDefault="00A23B3E">
            <w:r>
              <w:rPr>
                <w:rFonts w:ascii="Arial" w:hAnsi="Arial" w:cs="Arial"/>
                <w:sz w:val="15"/>
                <w:szCs w:val="15"/>
              </w:rPr>
              <w:t>[……]</w:t>
            </w:r>
          </w:p>
        </w:tc>
      </w:tr>
      <w:tr w:rsidR="00A23B3E" w14:paraId="6D37077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583D21"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0F2E21CA"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D2ED2A"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71E15998" w14:textId="77777777" w:rsidR="00A23B3E" w:rsidRDefault="00A23B3E">
            <w:r>
              <w:rPr>
                <w:rFonts w:ascii="Arial" w:hAnsi="Arial" w:cs="Arial"/>
                <w:sz w:val="15"/>
                <w:szCs w:val="15"/>
              </w:rPr>
              <w:t>[………..…][…………][……….…]</w:t>
            </w:r>
          </w:p>
        </w:tc>
      </w:tr>
      <w:tr w:rsidR="00A23B3E" w14:paraId="135037E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255131"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79A8A83A"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4ABAC5" w14:textId="77777777" w:rsidR="00A23B3E" w:rsidRDefault="00A23B3E">
            <w:pPr>
              <w:rPr>
                <w:rFonts w:ascii="Arial" w:hAnsi="Arial" w:cs="Arial"/>
                <w:sz w:val="15"/>
                <w:szCs w:val="15"/>
              </w:rPr>
            </w:pPr>
            <w:r>
              <w:rPr>
                <w:rFonts w:ascii="Arial" w:hAnsi="Arial" w:cs="Arial"/>
                <w:sz w:val="15"/>
                <w:szCs w:val="15"/>
              </w:rPr>
              <w:t>[……] […] valuta</w:t>
            </w:r>
          </w:p>
          <w:p w14:paraId="0BEC0198"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7805D884"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607FF65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7DDE82"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02CDD42F" w14:textId="77777777"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51AFF8" w14:textId="77777777"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31D88CF9" w14:textId="77777777"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5BA4E8B3" w14:textId="77777777" w:rsidR="00A23B3E" w:rsidRDefault="00A23B3E">
            <w:r>
              <w:rPr>
                <w:rFonts w:ascii="Arial" w:hAnsi="Arial" w:cs="Arial"/>
                <w:sz w:val="15"/>
                <w:szCs w:val="15"/>
              </w:rPr>
              <w:t>[…………..][……….…][………..…]</w:t>
            </w:r>
          </w:p>
        </w:tc>
      </w:tr>
    </w:tbl>
    <w:p w14:paraId="281B37BC" w14:textId="77777777" w:rsidR="00A23B3E" w:rsidRDefault="00A23B3E">
      <w:pPr>
        <w:pStyle w:val="SectionTitle"/>
        <w:spacing w:before="0" w:after="0"/>
        <w:jc w:val="both"/>
        <w:rPr>
          <w:rFonts w:ascii="Arial" w:hAnsi="Arial" w:cs="Arial"/>
          <w:caps/>
          <w:sz w:val="15"/>
          <w:szCs w:val="15"/>
        </w:rPr>
      </w:pPr>
    </w:p>
    <w:p w14:paraId="3735FAFE" w14:textId="77777777" w:rsidR="00A23B3E" w:rsidRDefault="00A23B3E">
      <w:pPr>
        <w:pStyle w:val="Titolo1"/>
        <w:spacing w:before="0" w:after="0"/>
        <w:ind w:left="850"/>
        <w:rPr>
          <w:sz w:val="16"/>
          <w:szCs w:val="16"/>
        </w:rPr>
      </w:pPr>
    </w:p>
    <w:p w14:paraId="2CEAB7FE"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43A15D52" w14:textId="77777777" w:rsidR="00A23B3E" w:rsidRPr="003A443E" w:rsidRDefault="00A23B3E">
      <w:pPr>
        <w:pStyle w:val="Titolo1"/>
        <w:spacing w:before="0" w:after="0"/>
        <w:ind w:left="850"/>
        <w:rPr>
          <w:color w:val="000000"/>
          <w:sz w:val="16"/>
          <w:szCs w:val="16"/>
        </w:rPr>
      </w:pPr>
    </w:p>
    <w:p w14:paraId="2085E8A9"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7F8F07F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3B5504" w14:textId="77777777" w:rsidR="00A23B3E" w:rsidRDefault="00A23B3E">
            <w:bookmarkStart w:id="1" w:name="_DV_M4301"/>
            <w:bookmarkStart w:id="2" w:name="_DV_M4300"/>
            <w:bookmarkEnd w:id="1"/>
            <w:bookmarkEnd w:id="2"/>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394815"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20427AC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32AE95"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0C60682B"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988EB85"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44C04C78" w14:textId="77777777" w:rsidR="00A23B3E" w:rsidRDefault="00A23B3E">
            <w:r>
              <w:rPr>
                <w:rFonts w:ascii="Arial" w:hAnsi="Arial" w:cs="Arial"/>
                <w:sz w:val="15"/>
                <w:szCs w:val="15"/>
              </w:rPr>
              <w:t>[…………][………..…][……….…]</w:t>
            </w:r>
          </w:p>
        </w:tc>
      </w:tr>
      <w:tr w:rsidR="00A23B3E" w14:paraId="37D2C4B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6DD0D5"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5CF1445C"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D8541E"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3C1FBC72"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0E41774E"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288D2813"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A471F64"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58C2BE7"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D7CF7F7" w14:textId="77777777" w:rsidR="00A23B3E" w:rsidRDefault="00A23B3E">
                  <w:r>
                    <w:rPr>
                      <w:rFonts w:ascii="Arial" w:hAnsi="Arial" w:cs="Arial"/>
                      <w:sz w:val="15"/>
                      <w:szCs w:val="15"/>
                    </w:rPr>
                    <w:t>destinatari</w:t>
                  </w:r>
                </w:p>
              </w:tc>
            </w:tr>
            <w:tr w:rsidR="00A23B3E" w14:paraId="71B92DEB"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008AA423"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1C77A0D"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CA22C6D"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48F1F86" w14:textId="77777777" w:rsidR="00A23B3E" w:rsidRDefault="00A23B3E">
                  <w:pPr>
                    <w:rPr>
                      <w:rFonts w:ascii="Arial" w:hAnsi="Arial" w:cs="Arial"/>
                      <w:sz w:val="15"/>
                      <w:szCs w:val="15"/>
                    </w:rPr>
                  </w:pPr>
                </w:p>
              </w:tc>
            </w:tr>
          </w:tbl>
          <w:p w14:paraId="68239332" w14:textId="77777777" w:rsidR="00A23B3E" w:rsidRDefault="00A23B3E">
            <w:pPr>
              <w:rPr>
                <w:rFonts w:ascii="Arial" w:hAnsi="Arial" w:cs="Arial"/>
                <w:sz w:val="15"/>
                <w:szCs w:val="15"/>
              </w:rPr>
            </w:pPr>
          </w:p>
        </w:tc>
      </w:tr>
      <w:tr w:rsidR="00A23B3E" w14:paraId="6E9B958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D0D135"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3"/>
            </w:r>
            <w:r>
              <w:rPr>
                <w:rFonts w:ascii="Arial" w:hAnsi="Arial" w:cs="Arial"/>
                <w:sz w:val="15"/>
                <w:szCs w:val="15"/>
              </w:rPr>
              <w:t>), citando in particolare quelli responsabili del controllo della qualità:</w:t>
            </w:r>
          </w:p>
          <w:p w14:paraId="04F6B15A"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FE8E09"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69583D6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C561D1"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468B3B" w14:textId="77777777" w:rsidR="00A23B3E" w:rsidRDefault="00A23B3E">
            <w:r>
              <w:rPr>
                <w:rFonts w:ascii="Arial" w:hAnsi="Arial" w:cs="Arial"/>
                <w:sz w:val="15"/>
                <w:szCs w:val="15"/>
              </w:rPr>
              <w:t>[……….…]</w:t>
            </w:r>
          </w:p>
        </w:tc>
      </w:tr>
      <w:tr w:rsidR="00A23B3E" w14:paraId="7A06846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37C89E"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184471" w14:textId="77777777" w:rsidR="00A23B3E" w:rsidRDefault="00A23B3E">
            <w:r>
              <w:rPr>
                <w:rFonts w:ascii="Arial" w:hAnsi="Arial" w:cs="Arial"/>
                <w:sz w:val="15"/>
                <w:szCs w:val="15"/>
              </w:rPr>
              <w:t>[……….…]</w:t>
            </w:r>
          </w:p>
        </w:tc>
      </w:tr>
      <w:tr w:rsidR="00A23B3E" w14:paraId="689D577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117BA4"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24C12CE7"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E46A18"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52C6DBD5" w14:textId="77777777" w:rsidR="00A23B3E" w:rsidRDefault="00A23B3E">
            <w:pPr>
              <w:rPr>
                <w:rFonts w:ascii="Arial" w:hAnsi="Arial" w:cs="Arial"/>
                <w:sz w:val="15"/>
                <w:szCs w:val="15"/>
              </w:rPr>
            </w:pPr>
            <w:r>
              <w:rPr>
                <w:rFonts w:ascii="Arial" w:hAnsi="Arial" w:cs="Arial"/>
                <w:sz w:val="15"/>
                <w:szCs w:val="15"/>
              </w:rPr>
              <w:br/>
              <w:t>[ ] Sì [ ] No</w:t>
            </w:r>
          </w:p>
          <w:p w14:paraId="31EC4E4D" w14:textId="77777777" w:rsidR="00350D7E" w:rsidRDefault="00350D7E">
            <w:pPr>
              <w:rPr>
                <w:rFonts w:ascii="Arial" w:hAnsi="Arial" w:cs="Arial"/>
                <w:sz w:val="15"/>
                <w:szCs w:val="15"/>
              </w:rPr>
            </w:pPr>
          </w:p>
          <w:p w14:paraId="5184A43B" w14:textId="77777777" w:rsidR="00350D7E" w:rsidRDefault="00350D7E"/>
        </w:tc>
      </w:tr>
      <w:tr w:rsidR="00A23B3E" w14:paraId="0930F03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31E0AC"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4F852244" w14:textId="77777777"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14:paraId="4180673D"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76057582"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7A0113" w14:textId="77777777" w:rsidR="00A23B3E" w:rsidRDefault="00A23B3E">
            <w:pPr>
              <w:rPr>
                <w:rFonts w:ascii="Arial" w:hAnsi="Arial" w:cs="Arial"/>
                <w:sz w:val="15"/>
                <w:szCs w:val="15"/>
              </w:rPr>
            </w:pPr>
            <w:r>
              <w:rPr>
                <w:rFonts w:ascii="Arial" w:hAnsi="Arial" w:cs="Arial"/>
                <w:sz w:val="15"/>
                <w:szCs w:val="15"/>
              </w:rPr>
              <w:lastRenderedPageBreak/>
              <w:br/>
            </w:r>
          </w:p>
          <w:p w14:paraId="458811B1" w14:textId="77777777"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101B7A56" w14:textId="77777777" w:rsidR="00A23B3E" w:rsidRDefault="00A23B3E">
            <w:r>
              <w:rPr>
                <w:rFonts w:ascii="Arial" w:hAnsi="Arial" w:cs="Arial"/>
                <w:sz w:val="15"/>
                <w:szCs w:val="15"/>
              </w:rPr>
              <w:br/>
              <w:t>b) [………..…]</w:t>
            </w:r>
          </w:p>
        </w:tc>
      </w:tr>
      <w:tr w:rsidR="00A23B3E" w14:paraId="7368DB7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7C1F95" w14:textId="77777777"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D47A68" w14:textId="77777777" w:rsidR="00A23B3E" w:rsidRDefault="00A23B3E">
            <w:r>
              <w:rPr>
                <w:rFonts w:ascii="Arial" w:hAnsi="Arial" w:cs="Arial"/>
                <w:sz w:val="15"/>
                <w:szCs w:val="15"/>
              </w:rPr>
              <w:t>[…………..…]</w:t>
            </w:r>
          </w:p>
        </w:tc>
      </w:tr>
      <w:tr w:rsidR="00A23B3E" w14:paraId="2485FB4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B875D2"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8CAA10"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6A653187" w14:textId="77777777" w:rsidR="00A23B3E" w:rsidRDefault="00A23B3E">
            <w:pPr>
              <w:spacing w:before="0" w:after="0"/>
              <w:rPr>
                <w:rFonts w:ascii="Arial" w:hAnsi="Arial" w:cs="Arial"/>
                <w:sz w:val="15"/>
                <w:szCs w:val="15"/>
              </w:rPr>
            </w:pPr>
            <w:r>
              <w:rPr>
                <w:rFonts w:ascii="Arial" w:hAnsi="Arial" w:cs="Arial"/>
                <w:sz w:val="15"/>
                <w:szCs w:val="15"/>
              </w:rPr>
              <w:t>[…………],[……..…],</w:t>
            </w:r>
          </w:p>
          <w:p w14:paraId="472A02DA" w14:textId="77777777" w:rsidR="00A23B3E" w:rsidRDefault="00A23B3E">
            <w:pPr>
              <w:spacing w:before="0" w:after="0"/>
              <w:rPr>
                <w:rFonts w:ascii="Arial" w:hAnsi="Arial" w:cs="Arial"/>
                <w:sz w:val="15"/>
                <w:szCs w:val="15"/>
              </w:rPr>
            </w:pPr>
            <w:r>
              <w:rPr>
                <w:rFonts w:ascii="Arial" w:hAnsi="Arial" w:cs="Arial"/>
                <w:sz w:val="15"/>
                <w:szCs w:val="15"/>
              </w:rPr>
              <w:t>[…………],[……..…],</w:t>
            </w:r>
          </w:p>
          <w:p w14:paraId="31BC33DF" w14:textId="77777777" w:rsidR="00A23B3E" w:rsidRDefault="00A23B3E">
            <w:pPr>
              <w:spacing w:before="0" w:after="0"/>
              <w:rPr>
                <w:rFonts w:ascii="Arial" w:hAnsi="Arial" w:cs="Arial"/>
                <w:sz w:val="15"/>
                <w:szCs w:val="15"/>
              </w:rPr>
            </w:pPr>
            <w:r>
              <w:rPr>
                <w:rFonts w:ascii="Arial" w:hAnsi="Arial" w:cs="Arial"/>
                <w:sz w:val="15"/>
                <w:szCs w:val="15"/>
              </w:rPr>
              <w:t>[…………],[……..…],</w:t>
            </w:r>
          </w:p>
          <w:p w14:paraId="1C1EC137"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62E70E3B" w14:textId="77777777" w:rsidR="00A23B3E" w:rsidRDefault="00A23B3E">
            <w:pPr>
              <w:spacing w:before="0" w:after="0"/>
              <w:rPr>
                <w:rFonts w:ascii="Arial" w:hAnsi="Arial" w:cs="Arial"/>
                <w:sz w:val="15"/>
                <w:szCs w:val="15"/>
              </w:rPr>
            </w:pPr>
            <w:r>
              <w:rPr>
                <w:rFonts w:ascii="Arial" w:hAnsi="Arial" w:cs="Arial"/>
                <w:sz w:val="15"/>
                <w:szCs w:val="15"/>
              </w:rPr>
              <w:t>[…………],[……..…],</w:t>
            </w:r>
          </w:p>
          <w:p w14:paraId="5519D090" w14:textId="77777777" w:rsidR="00A23B3E" w:rsidRDefault="00A23B3E">
            <w:pPr>
              <w:spacing w:before="0" w:after="0"/>
              <w:rPr>
                <w:rFonts w:ascii="Arial" w:hAnsi="Arial" w:cs="Arial"/>
                <w:sz w:val="15"/>
                <w:szCs w:val="15"/>
              </w:rPr>
            </w:pPr>
            <w:r>
              <w:rPr>
                <w:rFonts w:ascii="Arial" w:hAnsi="Arial" w:cs="Arial"/>
                <w:sz w:val="15"/>
                <w:szCs w:val="15"/>
              </w:rPr>
              <w:t>[…………],[……..…],</w:t>
            </w:r>
          </w:p>
          <w:p w14:paraId="5A630A10" w14:textId="77777777" w:rsidR="00A23B3E" w:rsidRDefault="00A23B3E">
            <w:pPr>
              <w:spacing w:before="0" w:after="0"/>
            </w:pPr>
            <w:r>
              <w:rPr>
                <w:rFonts w:ascii="Arial" w:hAnsi="Arial" w:cs="Arial"/>
                <w:sz w:val="15"/>
                <w:szCs w:val="15"/>
              </w:rPr>
              <w:t>[…………],[……..…]</w:t>
            </w:r>
          </w:p>
        </w:tc>
      </w:tr>
      <w:tr w:rsidR="00A23B3E" w14:paraId="5DAD413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05A91C"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357A9A" w14:textId="77777777" w:rsidR="00A23B3E" w:rsidRDefault="00A23B3E">
            <w:r>
              <w:rPr>
                <w:rFonts w:ascii="Arial" w:hAnsi="Arial" w:cs="Arial"/>
                <w:sz w:val="15"/>
                <w:szCs w:val="15"/>
              </w:rPr>
              <w:t>[…………]</w:t>
            </w:r>
          </w:p>
        </w:tc>
      </w:tr>
      <w:tr w:rsidR="00A23B3E" w14:paraId="41B9766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AB713C"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23E29C" w14:textId="77777777" w:rsidR="00A23B3E" w:rsidRDefault="00A23B3E">
            <w:r>
              <w:rPr>
                <w:rFonts w:ascii="Arial" w:hAnsi="Arial" w:cs="Arial"/>
                <w:sz w:val="15"/>
                <w:szCs w:val="15"/>
              </w:rPr>
              <w:t>[…………]</w:t>
            </w:r>
          </w:p>
        </w:tc>
      </w:tr>
      <w:tr w:rsidR="00A23B3E" w14:paraId="5609006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FF3CE3"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14CF752F"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75CF3FB3"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2ACBACA4"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AAD7BB" w14:textId="77777777" w:rsidR="00A23B3E" w:rsidRDefault="00A23B3E">
            <w:pPr>
              <w:rPr>
                <w:rFonts w:ascii="Arial" w:hAnsi="Arial" w:cs="Arial"/>
                <w:sz w:val="15"/>
                <w:szCs w:val="15"/>
              </w:rPr>
            </w:pPr>
          </w:p>
          <w:p w14:paraId="4F231E10" w14:textId="77777777" w:rsidR="00A23B3E" w:rsidRDefault="00A23B3E">
            <w:pPr>
              <w:rPr>
                <w:rFonts w:ascii="Arial" w:hAnsi="Arial" w:cs="Arial"/>
                <w:sz w:val="15"/>
                <w:szCs w:val="15"/>
              </w:rPr>
            </w:pPr>
          </w:p>
          <w:p w14:paraId="114532B1"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26B672D7" w14:textId="77777777" w:rsidR="00A23B3E" w:rsidRDefault="00A23B3E">
            <w:pPr>
              <w:rPr>
                <w:rFonts w:ascii="Arial" w:hAnsi="Arial" w:cs="Arial"/>
                <w:sz w:val="15"/>
                <w:szCs w:val="15"/>
              </w:rPr>
            </w:pPr>
          </w:p>
          <w:p w14:paraId="406060F8" w14:textId="77777777" w:rsidR="00A23B3E" w:rsidRDefault="00A23B3E">
            <w:pPr>
              <w:rPr>
                <w:rFonts w:ascii="Arial" w:hAnsi="Arial" w:cs="Arial"/>
                <w:sz w:val="15"/>
                <w:szCs w:val="15"/>
              </w:rPr>
            </w:pPr>
          </w:p>
          <w:p w14:paraId="4C74F325"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3DA09F3E"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609EE54" w14:textId="77777777" w:rsidR="00A23B3E" w:rsidRDefault="00A23B3E">
            <w:r>
              <w:rPr>
                <w:rFonts w:ascii="Arial" w:hAnsi="Arial" w:cs="Arial"/>
                <w:sz w:val="15"/>
                <w:szCs w:val="15"/>
              </w:rPr>
              <w:t>[……….…][……….…][…………]</w:t>
            </w:r>
          </w:p>
        </w:tc>
      </w:tr>
      <w:tr w:rsidR="00A23B3E" w14:paraId="232455D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6255BA"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017F8B47"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150ED9F1"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75CBC066"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A10A32"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5110E912" w14:textId="77777777" w:rsidR="00A23B3E" w:rsidRDefault="00A23B3E">
            <w:pPr>
              <w:spacing w:before="0" w:after="0"/>
              <w:rPr>
                <w:rFonts w:ascii="Arial" w:hAnsi="Arial" w:cs="Arial"/>
                <w:sz w:val="15"/>
                <w:szCs w:val="15"/>
              </w:rPr>
            </w:pPr>
          </w:p>
          <w:p w14:paraId="10CA2744" w14:textId="77777777" w:rsidR="00A23B3E" w:rsidRDefault="00A23B3E">
            <w:pPr>
              <w:spacing w:before="0" w:after="0"/>
              <w:rPr>
                <w:rFonts w:ascii="Arial" w:hAnsi="Arial" w:cs="Arial"/>
                <w:sz w:val="15"/>
                <w:szCs w:val="15"/>
              </w:rPr>
            </w:pPr>
          </w:p>
          <w:p w14:paraId="3651195F"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604717CB" w14:textId="77777777" w:rsidR="00A23B3E" w:rsidRDefault="00A23B3E">
            <w:pPr>
              <w:spacing w:before="0" w:after="0"/>
              <w:rPr>
                <w:rFonts w:ascii="Arial" w:hAnsi="Arial" w:cs="Arial"/>
                <w:sz w:val="15"/>
                <w:szCs w:val="15"/>
              </w:rPr>
            </w:pPr>
          </w:p>
          <w:p w14:paraId="2268AF20"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5131314" w14:textId="77777777" w:rsidR="00A23B3E" w:rsidRDefault="00A23B3E">
            <w:pPr>
              <w:spacing w:before="0" w:after="0"/>
              <w:rPr>
                <w:rFonts w:ascii="Arial" w:hAnsi="Arial" w:cs="Arial"/>
                <w:sz w:val="15"/>
                <w:szCs w:val="15"/>
              </w:rPr>
            </w:pPr>
            <w:r>
              <w:rPr>
                <w:rFonts w:ascii="Arial" w:hAnsi="Arial" w:cs="Arial"/>
                <w:sz w:val="15"/>
                <w:szCs w:val="15"/>
              </w:rPr>
              <w:t>[………..…][………….…][………….…]</w:t>
            </w:r>
          </w:p>
          <w:p w14:paraId="67CF9F6F" w14:textId="77777777" w:rsidR="002E43BE" w:rsidRDefault="002E43BE">
            <w:pPr>
              <w:spacing w:before="0" w:after="0"/>
            </w:pPr>
          </w:p>
        </w:tc>
      </w:tr>
      <w:tr w:rsidR="00A23B3E" w:rsidRPr="003A443E" w14:paraId="4DE2778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FEF8BE"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27997BB9" w14:textId="77777777"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2C34DC"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14:paraId="28F4AECB" w14:textId="77777777" w:rsidR="00A23B3E" w:rsidRPr="003A443E" w:rsidRDefault="00A23B3E">
            <w:pPr>
              <w:rPr>
                <w:color w:val="000000"/>
              </w:rPr>
            </w:pPr>
            <w:r w:rsidRPr="003A443E">
              <w:rPr>
                <w:rFonts w:ascii="Arial" w:hAnsi="Arial" w:cs="Arial"/>
                <w:color w:val="000000"/>
                <w:sz w:val="15"/>
                <w:szCs w:val="15"/>
              </w:rPr>
              <w:t>[…………..][……….…][………..…]</w:t>
            </w:r>
          </w:p>
        </w:tc>
      </w:tr>
    </w:tbl>
    <w:p w14:paraId="0410C227" w14:textId="77777777" w:rsidR="00A23B3E" w:rsidRPr="003A443E" w:rsidRDefault="00A23B3E">
      <w:pPr>
        <w:jc w:val="both"/>
        <w:rPr>
          <w:rFonts w:ascii="Arial" w:hAnsi="Arial" w:cs="Arial"/>
          <w:color w:val="000000"/>
          <w:sz w:val="15"/>
          <w:szCs w:val="15"/>
        </w:rPr>
      </w:pPr>
    </w:p>
    <w:p w14:paraId="11F4FD8E"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7EAFEA94"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11EB516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C7203C"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2C6A00" w14:textId="77777777" w:rsidR="00A23B3E" w:rsidRDefault="00A23B3E">
            <w:r>
              <w:rPr>
                <w:rFonts w:ascii="Arial" w:hAnsi="Arial" w:cs="Arial"/>
                <w:b/>
                <w:w w:val="0"/>
                <w:sz w:val="15"/>
                <w:szCs w:val="15"/>
              </w:rPr>
              <w:t>Risposta:</w:t>
            </w:r>
          </w:p>
        </w:tc>
      </w:tr>
      <w:tr w:rsidR="00A23B3E" w14:paraId="604E770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9F8AC2"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029AE4E2"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0B4B729E"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878D9EF"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7F4DA20B" w14:textId="77777777" w:rsidR="00A23B3E" w:rsidRDefault="00A23B3E">
            <w:r>
              <w:rPr>
                <w:rFonts w:ascii="Arial" w:hAnsi="Arial" w:cs="Arial"/>
                <w:sz w:val="15"/>
                <w:szCs w:val="15"/>
              </w:rPr>
              <w:t>[……..…][…………][…………]</w:t>
            </w:r>
          </w:p>
        </w:tc>
      </w:tr>
      <w:tr w:rsidR="00A23B3E" w14:paraId="28F1F70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3A460D"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7F9E451F"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75CEC5BF"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852A99"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47BFECF3" w14:textId="77777777" w:rsidR="00A23B3E" w:rsidRDefault="00A23B3E">
            <w:r>
              <w:rPr>
                <w:rFonts w:ascii="Arial" w:hAnsi="Arial" w:cs="Arial"/>
                <w:sz w:val="15"/>
                <w:szCs w:val="15"/>
              </w:rPr>
              <w:t xml:space="preserve"> […………][……..…][……..…]</w:t>
            </w:r>
          </w:p>
        </w:tc>
      </w:tr>
    </w:tbl>
    <w:p w14:paraId="659F8037" w14:textId="77777777" w:rsidR="00A23B3E" w:rsidRDefault="00A23B3E">
      <w:pPr>
        <w:rPr>
          <w:rFonts w:ascii="Arial" w:hAnsi="Arial" w:cs="Arial"/>
          <w:sz w:val="15"/>
          <w:szCs w:val="15"/>
        </w:rPr>
      </w:pPr>
    </w:p>
    <w:p w14:paraId="3306BDA9"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24A6C3A7"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2CACAD8B" w14:textId="77777777"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778A7918" w14:textId="77777777"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14:paraId="06DB89C2"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54987D" w14:textId="77777777"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466AB62C" w14:textId="77777777" w:rsidR="00A23B3E" w:rsidRDefault="00A23B3E">
            <w:r>
              <w:rPr>
                <w:rFonts w:ascii="Arial" w:hAnsi="Arial" w:cs="Arial"/>
                <w:b/>
                <w:w w:val="0"/>
                <w:sz w:val="15"/>
                <w:szCs w:val="15"/>
              </w:rPr>
              <w:t>Risposta:</w:t>
            </w:r>
          </w:p>
        </w:tc>
      </w:tr>
      <w:tr w:rsidR="00A23B3E" w14:paraId="1FDF5FF2"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F408DCD" w14:textId="77777777"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14:paraId="5A8CBF66" w14:textId="77777777"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6497824C" w14:textId="77777777"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14:paraId="236E7A13" w14:textId="77777777"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604DE3EC"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72DB758" w14:textId="77777777" w:rsidR="00A23B3E" w:rsidRDefault="00A23B3E">
            <w:r>
              <w:rPr>
                <w:rFonts w:ascii="Arial" w:hAnsi="Arial" w:cs="Arial"/>
                <w:sz w:val="15"/>
                <w:szCs w:val="15"/>
              </w:rPr>
              <w:t>[………..…][……………][……………](</w:t>
            </w:r>
            <w:r>
              <w:rPr>
                <w:rStyle w:val="Rimandonotaapidipagina"/>
                <w:rFonts w:ascii="Arial" w:hAnsi="Arial" w:cs="Arial"/>
                <w:sz w:val="15"/>
                <w:szCs w:val="15"/>
              </w:rPr>
              <w:footnoteReference w:id="38"/>
            </w:r>
            <w:r>
              <w:rPr>
                <w:rFonts w:ascii="Arial" w:hAnsi="Arial" w:cs="Arial"/>
                <w:sz w:val="15"/>
                <w:szCs w:val="15"/>
              </w:rPr>
              <w:t>)</w:t>
            </w:r>
          </w:p>
        </w:tc>
      </w:tr>
    </w:tbl>
    <w:p w14:paraId="57708A80" w14:textId="77777777" w:rsidR="00A23B3E" w:rsidRDefault="00A23B3E">
      <w:pPr>
        <w:pStyle w:val="ChapterTitle"/>
        <w:jc w:val="both"/>
        <w:rPr>
          <w:rFonts w:ascii="Arial" w:hAnsi="Arial" w:cs="Arial"/>
          <w:sz w:val="15"/>
          <w:szCs w:val="15"/>
        </w:rPr>
      </w:pPr>
    </w:p>
    <w:p w14:paraId="137E2433" w14:textId="77777777" w:rsidR="00A23B3E" w:rsidRDefault="00A23B3E" w:rsidP="00BF74E1">
      <w:pPr>
        <w:pStyle w:val="ChapterTitle"/>
        <w:rPr>
          <w:rFonts w:ascii="Arial" w:hAnsi="Arial" w:cs="Arial"/>
          <w:i/>
          <w:sz w:val="15"/>
          <w:szCs w:val="15"/>
        </w:rPr>
      </w:pPr>
      <w:r>
        <w:rPr>
          <w:sz w:val="19"/>
          <w:szCs w:val="19"/>
        </w:rPr>
        <w:t>Parte VI: Dichiarazioni finali</w:t>
      </w:r>
    </w:p>
    <w:p w14:paraId="693F67E1"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40811B26"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33FB56AC"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4C38E478" w14:textId="77777777" w:rsidR="00A23B3E" w:rsidRPr="000953DC" w:rsidRDefault="00A23B3E" w:rsidP="003E60D1">
      <w:pPr>
        <w:jc w:val="both"/>
        <w:rPr>
          <w:rFonts w:ascii="Arial" w:hAnsi="Arial" w:cs="Arial"/>
          <w:i/>
          <w:sz w:val="15"/>
          <w:szCs w:val="15"/>
        </w:rPr>
      </w:pPr>
      <w:r w:rsidRPr="00A52383">
        <w:rPr>
          <w:rFonts w:ascii="Arial" w:hAnsi="Arial" w:cs="Arial"/>
          <w:i/>
          <w:sz w:val="15"/>
          <w:szCs w:val="15"/>
        </w:rPr>
        <w:t>b) a decorrere al più tardi dal 18 aprile 2018 (</w:t>
      </w:r>
      <w:r w:rsidRPr="00A52383">
        <w:rPr>
          <w:rStyle w:val="Rimandonotaapidipagina"/>
          <w:rFonts w:ascii="Arial" w:hAnsi="Arial" w:cs="Arial"/>
          <w:i/>
          <w:sz w:val="15"/>
          <w:szCs w:val="15"/>
        </w:rPr>
        <w:footnoteReference w:id="40"/>
      </w:r>
      <w:r w:rsidRPr="00A52383">
        <w:rPr>
          <w:rFonts w:ascii="Arial" w:hAnsi="Arial" w:cs="Arial"/>
          <w:i/>
          <w:sz w:val="15"/>
          <w:szCs w:val="15"/>
        </w:rPr>
        <w:t>), l'amministrazione aggiudicatrice o l'ente aggiudicatore sono già in possesso della</w:t>
      </w:r>
      <w:r w:rsidRPr="000953DC">
        <w:rPr>
          <w:rFonts w:ascii="Arial" w:hAnsi="Arial" w:cs="Arial"/>
          <w:i/>
          <w:sz w:val="15"/>
          <w:szCs w:val="15"/>
        </w:rPr>
        <w:t xml:space="preserve"> documentazione in questione</w:t>
      </w:r>
      <w:r w:rsidRPr="000953DC">
        <w:rPr>
          <w:rFonts w:ascii="Arial" w:hAnsi="Arial" w:cs="Arial"/>
          <w:sz w:val="15"/>
          <w:szCs w:val="15"/>
        </w:rPr>
        <w:t>.</w:t>
      </w:r>
    </w:p>
    <w:p w14:paraId="3DA19D38" w14:textId="77777777" w:rsidR="00A23B3E" w:rsidRDefault="00A23B3E" w:rsidP="00A11884">
      <w:pPr>
        <w:jc w:val="both"/>
        <w:rPr>
          <w:rFonts w:ascii="Arial" w:hAnsi="Arial" w:cs="Arial"/>
          <w:i/>
          <w:sz w:val="15"/>
          <w:szCs w:val="15"/>
        </w:rPr>
      </w:pPr>
      <w:r w:rsidRPr="000953DC">
        <w:rPr>
          <w:rFonts w:ascii="Arial" w:hAnsi="Arial" w:cs="Arial"/>
          <w:i/>
          <w:sz w:val="15"/>
          <w:szCs w:val="15"/>
        </w:rPr>
        <w:t xml:space="preserve">Il sottoscritto/I sottoscritti autorizza/autorizzano formalmente </w:t>
      </w:r>
      <w:r w:rsidR="00A52383">
        <w:rPr>
          <w:rFonts w:ascii="Arial" w:hAnsi="Arial" w:cs="Arial"/>
          <w:i/>
          <w:sz w:val="15"/>
          <w:szCs w:val="15"/>
        </w:rPr>
        <w:t xml:space="preserve">l’Unione del Logudoro e </w:t>
      </w:r>
      <w:r w:rsidR="00F443B0">
        <w:rPr>
          <w:rFonts w:ascii="Arial" w:hAnsi="Arial" w:cs="Arial"/>
          <w:i/>
          <w:sz w:val="15"/>
          <w:szCs w:val="15"/>
        </w:rPr>
        <w:t xml:space="preserve">il Comune </w:t>
      </w:r>
      <w:r w:rsidR="00A52383">
        <w:rPr>
          <w:rFonts w:ascii="Arial" w:hAnsi="Arial" w:cs="Arial"/>
          <w:i/>
          <w:sz w:val="15"/>
          <w:szCs w:val="15"/>
        </w:rPr>
        <w:t>committente</w:t>
      </w:r>
      <w:r w:rsidR="00F443B0">
        <w:rPr>
          <w:rFonts w:ascii="Arial" w:hAnsi="Arial" w:cs="Arial"/>
          <w:i/>
          <w:sz w:val="15"/>
          <w:szCs w:val="15"/>
        </w:rPr>
        <w:t xml:space="preserve"> </w:t>
      </w:r>
      <w:r w:rsidR="00A11884" w:rsidRPr="00A11884">
        <w:rPr>
          <w:rFonts w:ascii="Arial" w:hAnsi="Arial" w:cs="Arial"/>
          <w:i/>
          <w:sz w:val="15"/>
          <w:szCs w:val="15"/>
        </w:rPr>
        <w:t>ad accedere ai documenti complementari alle informazioni, di cui al presente documento di gara unico europeo, ai fini della procedu</w:t>
      </w:r>
      <w:r w:rsidR="008B0D0E">
        <w:rPr>
          <w:rFonts w:ascii="Arial" w:hAnsi="Arial" w:cs="Arial"/>
          <w:i/>
          <w:sz w:val="15"/>
          <w:szCs w:val="15"/>
        </w:rPr>
        <w:t xml:space="preserve">ra aperta </w:t>
      </w:r>
      <w:r w:rsidR="008B0D0E" w:rsidRPr="00BC091E">
        <w:rPr>
          <w:rFonts w:ascii="Arial" w:hAnsi="Arial" w:cs="Arial"/>
          <w:i/>
          <w:sz w:val="15"/>
          <w:szCs w:val="15"/>
        </w:rPr>
        <w:t xml:space="preserve">per l’affidamento </w:t>
      </w:r>
      <w:r w:rsidR="004F5673" w:rsidRPr="00BC091E">
        <w:rPr>
          <w:rFonts w:ascii="Arial" w:hAnsi="Arial" w:cs="Arial"/>
          <w:i/>
          <w:sz w:val="15"/>
          <w:szCs w:val="15"/>
        </w:rPr>
        <w:t xml:space="preserve">del servizio </w:t>
      </w:r>
      <w:r w:rsidR="00A52383">
        <w:rPr>
          <w:rFonts w:ascii="Arial" w:hAnsi="Arial" w:cs="Arial"/>
          <w:i/>
          <w:sz w:val="15"/>
          <w:szCs w:val="15"/>
        </w:rPr>
        <w:t>in oggetto.</w:t>
      </w:r>
      <w:r w:rsidR="004F5673" w:rsidRPr="00BC091E">
        <w:rPr>
          <w:rFonts w:ascii="Arial" w:hAnsi="Arial" w:cs="Arial"/>
          <w:i/>
          <w:sz w:val="15"/>
          <w:szCs w:val="15"/>
        </w:rPr>
        <w:t xml:space="preserve"> </w:t>
      </w:r>
    </w:p>
    <w:p w14:paraId="7C194E13" w14:textId="77777777" w:rsidR="00A23B3E" w:rsidRPr="00BF74E1" w:rsidRDefault="00A23B3E">
      <w:pPr>
        <w:rPr>
          <w:rFonts w:ascii="Arial" w:hAnsi="Arial" w:cs="Arial"/>
          <w:i/>
          <w:sz w:val="14"/>
          <w:szCs w:val="14"/>
        </w:rPr>
      </w:pPr>
    </w:p>
    <w:p w14:paraId="71D51BD8"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14:paraId="179A31DF" w14:textId="77777777" w:rsidR="00A23B3E" w:rsidRDefault="00A23B3E">
      <w:pPr>
        <w:pStyle w:val="Titrearticle"/>
        <w:jc w:val="both"/>
        <w:rPr>
          <w:rFonts w:ascii="Arial" w:hAnsi="Arial" w:cs="Arial"/>
          <w:sz w:val="15"/>
          <w:szCs w:val="15"/>
        </w:rPr>
      </w:pPr>
    </w:p>
    <w:p w14:paraId="1177E9FE" w14:textId="77777777" w:rsidR="000A7B33" w:rsidRDefault="000A7B33">
      <w:bookmarkStart w:id="3" w:name="_DV_C939"/>
      <w:bookmarkEnd w:id="3"/>
    </w:p>
    <w:sectPr w:rsidR="000A7B33" w:rsidSect="005309A4">
      <w:footerReference w:type="default" r:id="rId18"/>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98999" w14:textId="77777777" w:rsidR="00707C19" w:rsidRDefault="00707C19">
      <w:pPr>
        <w:spacing w:before="0" w:after="0"/>
      </w:pPr>
      <w:r>
        <w:separator/>
      </w:r>
    </w:p>
  </w:endnote>
  <w:endnote w:type="continuationSeparator" w:id="0">
    <w:p w14:paraId="30B88F33" w14:textId="77777777" w:rsidR="00707C19" w:rsidRDefault="00707C1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91">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altName w:val="Yu Gothic"/>
    <w:panose1 w:val="020B0604020202020204"/>
    <w:charset w:val="80"/>
    <w:family w:val="swiss"/>
    <w:pitch w:val="variable"/>
    <w:sig w:usb0="F7FFAFFF" w:usb1="E9DFFFFF" w:usb2="0000003F" w:usb3="00000000" w:csb0="003F01F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jaVuSerifCondensed">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18F34" w14:textId="77777777" w:rsidR="00707C19" w:rsidRPr="00D509A5" w:rsidRDefault="00707C19"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A52383">
      <w:rPr>
        <w:rFonts w:ascii="Calibri" w:hAnsi="Calibri"/>
        <w:noProof/>
        <w:sz w:val="20"/>
        <w:szCs w:val="20"/>
      </w:rPr>
      <w:t>16</w:t>
    </w:r>
    <w:r w:rsidRPr="00D509A5">
      <w:rPr>
        <w:rFonts w:ascii="Calibri" w:hAnsi="Calibri"/>
        <w:sz w:val="20"/>
        <w:szCs w:val="20"/>
      </w:rPr>
      <w:fldChar w:fldCharType="end"/>
    </w:r>
  </w:p>
  <w:p w14:paraId="788F93FB" w14:textId="77777777" w:rsidR="00707C19" w:rsidRDefault="00707C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86EAB" w14:textId="77777777" w:rsidR="00707C19" w:rsidRDefault="00707C19">
      <w:pPr>
        <w:spacing w:before="0" w:after="0"/>
      </w:pPr>
      <w:r>
        <w:separator/>
      </w:r>
    </w:p>
  </w:footnote>
  <w:footnote w:type="continuationSeparator" w:id="0">
    <w:p w14:paraId="0F8F38FD" w14:textId="77777777" w:rsidR="00707C19" w:rsidRDefault="00707C19">
      <w:pPr>
        <w:spacing w:before="0" w:after="0"/>
      </w:pPr>
      <w:r>
        <w:continuationSeparator/>
      </w:r>
    </w:p>
  </w:footnote>
  <w:footnote w:id="1">
    <w:p w14:paraId="0DBEA01E" w14:textId="77777777" w:rsidR="00707C19" w:rsidRPr="001F35A9" w:rsidRDefault="00707C19"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65115AEA" w14:textId="77777777" w:rsidR="00707C19" w:rsidRPr="001F35A9" w:rsidRDefault="00707C19"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65D9AFCD" w14:textId="77777777" w:rsidR="00707C19" w:rsidRPr="001F35A9" w:rsidRDefault="00707C1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6B3A41C8" w14:textId="77777777" w:rsidR="00707C19" w:rsidRPr="001F35A9" w:rsidRDefault="00707C19"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34FA8E97" w14:textId="77777777" w:rsidR="00707C19" w:rsidRPr="001F35A9" w:rsidRDefault="00707C19"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0B3D174B" w14:textId="77777777" w:rsidR="00707C19" w:rsidRPr="001F35A9" w:rsidRDefault="00707C1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41B342F5" w14:textId="77777777" w:rsidR="00707C19" w:rsidRPr="001F35A9" w:rsidRDefault="00707C19"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151C7903" w14:textId="77777777" w:rsidR="00707C19" w:rsidRPr="001F35A9" w:rsidRDefault="00707C19"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005B30ED" w14:textId="77777777" w:rsidR="00707C19" w:rsidRPr="001F35A9" w:rsidRDefault="00707C1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4570967D" w14:textId="77777777" w:rsidR="00707C19" w:rsidRPr="001F35A9" w:rsidRDefault="00707C19"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0B4A2191" w14:textId="77777777" w:rsidR="00707C19" w:rsidRPr="001F35A9" w:rsidRDefault="00707C19"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35F6659C" w14:textId="77777777" w:rsidR="00707C19" w:rsidRPr="001F35A9" w:rsidRDefault="00707C19"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48A4D269"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7628DD95"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2">
    <w:p w14:paraId="18C99C5C"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09803963"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4">
    <w:p w14:paraId="172634C7" w14:textId="77777777" w:rsidR="00707C19" w:rsidRPr="003E60D1" w:rsidRDefault="00707C19"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2FC37768" w14:textId="77777777" w:rsidR="00707C19" w:rsidRPr="003E60D1" w:rsidRDefault="00707C19"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78C8A4B3" w14:textId="77777777" w:rsidR="00707C19" w:rsidRPr="003E60D1" w:rsidRDefault="00707C19"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446351A6" w14:textId="77777777" w:rsidR="00707C19" w:rsidRPr="003E60D1" w:rsidRDefault="00707C19"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3140396D" w14:textId="77777777" w:rsidR="00707C19" w:rsidRPr="003E60D1" w:rsidRDefault="00707C19"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07E7E890" w14:textId="77777777" w:rsidR="00707C19" w:rsidRPr="003E60D1" w:rsidRDefault="00707C1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66D1873F"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0F3E58CD" w14:textId="77777777" w:rsidR="00707C19" w:rsidRPr="003E60D1" w:rsidRDefault="00707C19"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65E16CF0" w14:textId="77777777" w:rsidR="00707C19" w:rsidRPr="003E60D1" w:rsidRDefault="00707C19"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141D236F"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3CE5108C" w14:textId="77777777" w:rsidR="00707C19" w:rsidRPr="00BF74E1" w:rsidRDefault="00707C19"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3AB89FAE" w14:textId="77777777" w:rsidR="00707C19" w:rsidRPr="00F351F0" w:rsidRDefault="00707C19"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57D2A15D"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46854DBE"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03044D84"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571E6C1C"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45265FFE" w14:textId="77777777" w:rsidR="00707C19" w:rsidRPr="003E60D1" w:rsidRDefault="00707C19"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6C3D5A61" w14:textId="77777777" w:rsidR="00707C19" w:rsidRPr="003E60D1" w:rsidRDefault="00707C1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08C1238B" w14:textId="77777777" w:rsidR="00707C19" w:rsidRPr="003E60D1" w:rsidRDefault="00707C1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747D38FA" w14:textId="77777777" w:rsidR="00707C19" w:rsidRPr="003E60D1" w:rsidRDefault="00707C19"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02FFB27B" w14:textId="77777777" w:rsidR="00707C19" w:rsidRPr="003E60D1" w:rsidRDefault="00707C19"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266EBC47" w14:textId="77777777" w:rsidR="00707C19" w:rsidRPr="003E60D1" w:rsidRDefault="00707C19"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0139ADFD" w14:textId="77777777" w:rsidR="00707C19" w:rsidRPr="003E60D1" w:rsidRDefault="00707C1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1CD48440" w14:textId="77777777" w:rsidR="00707C19" w:rsidRPr="003E60D1" w:rsidRDefault="00707C1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1FE24DB7" w14:textId="77777777" w:rsidR="00707C19" w:rsidRPr="003E60D1" w:rsidRDefault="00707C1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47CC28E1" w14:textId="77777777" w:rsidR="00707C19" w:rsidRPr="003E60D1" w:rsidRDefault="00707C19"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7E491531" w14:textId="77777777" w:rsidR="00707C19" w:rsidRPr="003E60D1" w:rsidRDefault="00707C19"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433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7B33"/>
    <w:rsid w:val="00023AC1"/>
    <w:rsid w:val="00054CB8"/>
    <w:rsid w:val="0007171C"/>
    <w:rsid w:val="00076DCA"/>
    <w:rsid w:val="000771DB"/>
    <w:rsid w:val="00091441"/>
    <w:rsid w:val="000953DC"/>
    <w:rsid w:val="000A005D"/>
    <w:rsid w:val="000A7B33"/>
    <w:rsid w:val="000B5314"/>
    <w:rsid w:val="000E011F"/>
    <w:rsid w:val="000E17A8"/>
    <w:rsid w:val="000E5FBC"/>
    <w:rsid w:val="00121BF6"/>
    <w:rsid w:val="00146068"/>
    <w:rsid w:val="00161FC2"/>
    <w:rsid w:val="001752F0"/>
    <w:rsid w:val="00175DAF"/>
    <w:rsid w:val="001D3A2B"/>
    <w:rsid w:val="001D483D"/>
    <w:rsid w:val="001D56C2"/>
    <w:rsid w:val="001D6F16"/>
    <w:rsid w:val="001F04EC"/>
    <w:rsid w:val="001F35A9"/>
    <w:rsid w:val="002124B5"/>
    <w:rsid w:val="00270DA2"/>
    <w:rsid w:val="002924A0"/>
    <w:rsid w:val="002A21BC"/>
    <w:rsid w:val="002C169E"/>
    <w:rsid w:val="002D0E30"/>
    <w:rsid w:val="002D2C91"/>
    <w:rsid w:val="002E43BE"/>
    <w:rsid w:val="00304BF7"/>
    <w:rsid w:val="00316FAD"/>
    <w:rsid w:val="00317B7D"/>
    <w:rsid w:val="00350D7E"/>
    <w:rsid w:val="0036728A"/>
    <w:rsid w:val="00384132"/>
    <w:rsid w:val="003A443E"/>
    <w:rsid w:val="003E60D1"/>
    <w:rsid w:val="003E7810"/>
    <w:rsid w:val="003F6680"/>
    <w:rsid w:val="004234D1"/>
    <w:rsid w:val="00435EBB"/>
    <w:rsid w:val="004971ED"/>
    <w:rsid w:val="004F2F56"/>
    <w:rsid w:val="004F5673"/>
    <w:rsid w:val="00512BE1"/>
    <w:rsid w:val="00516CEA"/>
    <w:rsid w:val="005309A4"/>
    <w:rsid w:val="0053427D"/>
    <w:rsid w:val="00560801"/>
    <w:rsid w:val="00562E5A"/>
    <w:rsid w:val="0056693B"/>
    <w:rsid w:val="0058406C"/>
    <w:rsid w:val="005B3B08"/>
    <w:rsid w:val="005C49E6"/>
    <w:rsid w:val="005E2955"/>
    <w:rsid w:val="00602456"/>
    <w:rsid w:val="00625142"/>
    <w:rsid w:val="00635C8F"/>
    <w:rsid w:val="0064014A"/>
    <w:rsid w:val="006879D2"/>
    <w:rsid w:val="006A5E21"/>
    <w:rsid w:val="006B430C"/>
    <w:rsid w:val="006B4D39"/>
    <w:rsid w:val="006B56F5"/>
    <w:rsid w:val="006F295C"/>
    <w:rsid w:val="006F3D34"/>
    <w:rsid w:val="00707C19"/>
    <w:rsid w:val="00766402"/>
    <w:rsid w:val="00797357"/>
    <w:rsid w:val="0079771F"/>
    <w:rsid w:val="007B50B2"/>
    <w:rsid w:val="007F381E"/>
    <w:rsid w:val="00801639"/>
    <w:rsid w:val="008154AA"/>
    <w:rsid w:val="00825B89"/>
    <w:rsid w:val="00830839"/>
    <w:rsid w:val="00837A80"/>
    <w:rsid w:val="00842CE6"/>
    <w:rsid w:val="0089654F"/>
    <w:rsid w:val="008B0D0E"/>
    <w:rsid w:val="008B0EBD"/>
    <w:rsid w:val="008C734C"/>
    <w:rsid w:val="008E3A62"/>
    <w:rsid w:val="008F12E6"/>
    <w:rsid w:val="00900583"/>
    <w:rsid w:val="00934658"/>
    <w:rsid w:val="009375E7"/>
    <w:rsid w:val="0096326E"/>
    <w:rsid w:val="009644B4"/>
    <w:rsid w:val="00986302"/>
    <w:rsid w:val="009930C9"/>
    <w:rsid w:val="009A23D9"/>
    <w:rsid w:val="009A4EA5"/>
    <w:rsid w:val="009F48FE"/>
    <w:rsid w:val="00A11884"/>
    <w:rsid w:val="00A13CE1"/>
    <w:rsid w:val="00A16ACE"/>
    <w:rsid w:val="00A2218A"/>
    <w:rsid w:val="00A23B3E"/>
    <w:rsid w:val="00A26238"/>
    <w:rsid w:val="00A30CBB"/>
    <w:rsid w:val="00A46950"/>
    <w:rsid w:val="00A52383"/>
    <w:rsid w:val="00A74A67"/>
    <w:rsid w:val="00AA2252"/>
    <w:rsid w:val="00AA5F93"/>
    <w:rsid w:val="00AC12FD"/>
    <w:rsid w:val="00AE0886"/>
    <w:rsid w:val="00AE5CFF"/>
    <w:rsid w:val="00B32C28"/>
    <w:rsid w:val="00B647FE"/>
    <w:rsid w:val="00B64AE6"/>
    <w:rsid w:val="00B80BA0"/>
    <w:rsid w:val="00B91406"/>
    <w:rsid w:val="00BA3194"/>
    <w:rsid w:val="00BA4F12"/>
    <w:rsid w:val="00BA6A54"/>
    <w:rsid w:val="00BA7DBF"/>
    <w:rsid w:val="00BB116C"/>
    <w:rsid w:val="00BB639E"/>
    <w:rsid w:val="00BC091E"/>
    <w:rsid w:val="00BC09F5"/>
    <w:rsid w:val="00BD351D"/>
    <w:rsid w:val="00BF74E1"/>
    <w:rsid w:val="00C03658"/>
    <w:rsid w:val="00C03CA3"/>
    <w:rsid w:val="00C37357"/>
    <w:rsid w:val="00C427DB"/>
    <w:rsid w:val="00C47D53"/>
    <w:rsid w:val="00C60A33"/>
    <w:rsid w:val="00C64D4B"/>
    <w:rsid w:val="00C92169"/>
    <w:rsid w:val="00CA04F3"/>
    <w:rsid w:val="00CA6186"/>
    <w:rsid w:val="00CC764A"/>
    <w:rsid w:val="00CD2288"/>
    <w:rsid w:val="00CD3E4F"/>
    <w:rsid w:val="00CF449A"/>
    <w:rsid w:val="00CF4774"/>
    <w:rsid w:val="00D04FD8"/>
    <w:rsid w:val="00D27DB2"/>
    <w:rsid w:val="00D509A5"/>
    <w:rsid w:val="00D64744"/>
    <w:rsid w:val="00D92A41"/>
    <w:rsid w:val="00D93877"/>
    <w:rsid w:val="00DA5667"/>
    <w:rsid w:val="00DA7329"/>
    <w:rsid w:val="00DC6113"/>
    <w:rsid w:val="00DD253C"/>
    <w:rsid w:val="00DE4241"/>
    <w:rsid w:val="00DE4996"/>
    <w:rsid w:val="00E0131C"/>
    <w:rsid w:val="00E0264E"/>
    <w:rsid w:val="00E055AA"/>
    <w:rsid w:val="00E303C4"/>
    <w:rsid w:val="00EA112F"/>
    <w:rsid w:val="00EB216B"/>
    <w:rsid w:val="00EB45DC"/>
    <w:rsid w:val="00EE47AE"/>
    <w:rsid w:val="00EE7B1B"/>
    <w:rsid w:val="00F26DE7"/>
    <w:rsid w:val="00F351F0"/>
    <w:rsid w:val="00F443B0"/>
    <w:rsid w:val="00F51F37"/>
    <w:rsid w:val="00F575CF"/>
    <w:rsid w:val="00F62D30"/>
    <w:rsid w:val="00F62F53"/>
    <w:rsid w:val="00F672A2"/>
    <w:rsid w:val="00F9449A"/>
    <w:rsid w:val="00F95202"/>
    <w:rsid w:val="00FB07C2"/>
    <w:rsid w:val="00FB3543"/>
    <w:rsid w:val="00FD32EC"/>
    <w:rsid w:val="00FF3148"/>
    <w:rsid w:val="00FF4D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24CAFC51"/>
  <w15:docId w15:val="{BA2348D3-85DC-473D-A889-39932FEE8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1"/>
      <w:b/>
      <w:bCs/>
      <w:smallCaps/>
      <w:szCs w:val="28"/>
    </w:rPr>
  </w:style>
  <w:style w:type="paragraph" w:styleId="Titolo2">
    <w:name w:val="heading 2"/>
    <w:basedOn w:val="Normale"/>
    <w:qFormat/>
    <w:pPr>
      <w:keepNext/>
      <w:outlineLvl w:val="1"/>
    </w:pPr>
    <w:rPr>
      <w:rFonts w:eastAsia="font291"/>
      <w:b/>
      <w:bCs/>
      <w:szCs w:val="26"/>
    </w:rPr>
  </w:style>
  <w:style w:type="paragraph" w:styleId="Titolo3">
    <w:name w:val="heading 3"/>
    <w:basedOn w:val="Normale"/>
    <w:qFormat/>
    <w:pPr>
      <w:keepNext/>
      <w:outlineLvl w:val="2"/>
    </w:pPr>
    <w:rPr>
      <w:rFonts w:eastAsia="font291"/>
      <w:bCs/>
      <w:i/>
    </w:rPr>
  </w:style>
  <w:style w:type="paragraph" w:styleId="Titolo4">
    <w:name w:val="heading 4"/>
    <w:basedOn w:val="Normale"/>
    <w:qFormat/>
    <w:pPr>
      <w:keepNext/>
      <w:outlineLvl w:val="3"/>
    </w:pPr>
    <w:rPr>
      <w:rFonts w:eastAsia="font291"/>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1" w:hAnsi="Times New Roman" w:cs="Times New Roman"/>
      <w:b/>
      <w:bCs/>
      <w:smallCaps/>
      <w:sz w:val="24"/>
      <w:szCs w:val="28"/>
      <w:lang w:eastAsia="it-IT" w:bidi="it-IT"/>
    </w:rPr>
  </w:style>
  <w:style w:type="character" w:customStyle="1" w:styleId="Titolo2Carattere">
    <w:name w:val="Titolo 2 Carattere"/>
    <w:rPr>
      <w:rFonts w:ascii="Times New Roman" w:eastAsia="font291" w:hAnsi="Times New Roman" w:cs="Times New Roman"/>
      <w:b/>
      <w:bCs/>
      <w:sz w:val="24"/>
      <w:szCs w:val="26"/>
      <w:lang w:eastAsia="it-IT" w:bidi="it-IT"/>
    </w:rPr>
  </w:style>
  <w:style w:type="character" w:customStyle="1" w:styleId="Titolo3Carattere">
    <w:name w:val="Titolo 3 Carattere"/>
    <w:rPr>
      <w:rFonts w:ascii="Times New Roman" w:eastAsia="font291" w:hAnsi="Times New Roman" w:cs="Times New Roman"/>
      <w:bCs/>
      <w:i/>
      <w:sz w:val="24"/>
      <w:lang w:eastAsia="it-IT" w:bidi="it-IT"/>
    </w:rPr>
  </w:style>
  <w:style w:type="character" w:customStyle="1" w:styleId="Titolo4Carattere">
    <w:name w:val="Titolo 4 Carattere"/>
    <w:rPr>
      <w:rFonts w:ascii="Times New Roman" w:eastAsia="font291"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7331C-1A3F-44A8-B182-D1856C081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6042</Words>
  <Characters>34446</Characters>
  <Application>Microsoft Office Word</Application>
  <DocSecurity>0</DocSecurity>
  <Lines>287</Lines>
  <Paragraphs>80</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40408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Gianluigi Cossu</cp:lastModifiedBy>
  <cp:revision>3</cp:revision>
  <cp:lastPrinted>2016-07-15T13:50:00Z</cp:lastPrinted>
  <dcterms:created xsi:type="dcterms:W3CDTF">2019-02-26T10:01:00Z</dcterms:created>
  <dcterms:modified xsi:type="dcterms:W3CDTF">2021-06-11T09:29:00Z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