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Pr="00FF7D71" w:rsidR="004C3153" w:rsidP="00577C58" w:rsidRDefault="00BF1202" w14:paraId="4104C3BD" w14:textId="77777777">
      <w:pPr>
        <w:rPr>
          <w:rFonts w:ascii="Arial" w:hAnsi="Arial" w:eastAsia="Arial" w:cs="Arial"/>
          <w:b/>
          <w:bCs/>
          <w:sz w:val="24"/>
          <w:szCs w:val="24"/>
        </w:rPr>
      </w:pPr>
      <w:r w:rsidRPr="00FF7D71">
        <w:rPr>
          <w:rFonts w:ascii="Arial" w:hAnsi="Arial" w:cs="Arial"/>
          <w:b/>
          <w:bCs/>
          <w:sz w:val="24"/>
          <w:szCs w:val="24"/>
        </w:rPr>
        <w:t>Allegato 1 Formulario</w:t>
      </w:r>
    </w:p>
    <w:p w:rsidR="004C3153" w:rsidRDefault="004C3153" w14:paraId="4104C3BE" w14:textId="77777777">
      <w:pPr>
        <w:rPr>
          <w:rFonts w:ascii="Arial" w:hAnsi="Arial" w:eastAsia="Arial" w:cs="Arial"/>
        </w:rPr>
      </w:pPr>
    </w:p>
    <w:p w:rsidR="004C3153" w:rsidRDefault="004C3153" w14:paraId="4104C3BF" w14:textId="77777777">
      <w:pPr>
        <w:rPr>
          <w:rFonts w:ascii="Arial" w:hAnsi="Arial" w:eastAsia="Arial" w:cs="Arial"/>
        </w:rPr>
      </w:pPr>
    </w:p>
    <w:p w:rsidR="004C3153" w:rsidRDefault="004C3153" w14:paraId="4104C3C0" w14:textId="77777777">
      <w:pPr>
        <w:rPr>
          <w:rFonts w:ascii="Arial" w:hAnsi="Arial" w:eastAsia="Arial" w:cs="Arial"/>
        </w:rPr>
      </w:pPr>
    </w:p>
    <w:p w:rsidRPr="00FF7D71" w:rsidR="00FF7D71" w:rsidP="00FF7D71" w:rsidRDefault="00FF7D71" w14:paraId="4104C3C1" w14:textId="77777777">
      <w:pPr>
        <w:widowControl/>
        <w:suppressAutoHyphens w:val="0"/>
        <w:autoSpaceDE w:val="0"/>
        <w:autoSpaceDN w:val="0"/>
        <w:adjustRightInd w:val="0"/>
        <w:spacing w:line="293" w:lineRule="auto"/>
        <w:ind w:left="567" w:right="-24"/>
        <w:jc w:val="center"/>
        <w:rPr>
          <w:rFonts w:ascii="Arial" w:hAnsi="Arial" w:cs="Arial"/>
          <w:b/>
          <w:sz w:val="24"/>
          <w:szCs w:val="24"/>
          <w:lang w:eastAsia="it-IT"/>
        </w:rPr>
      </w:pPr>
      <w:r w:rsidRPr="00FF7D71">
        <w:rPr>
          <w:rFonts w:ascii="Arial" w:hAnsi="Arial" w:cs="Arial"/>
          <w:b/>
          <w:sz w:val="24"/>
          <w:szCs w:val="24"/>
          <w:lang w:eastAsia="it-IT"/>
        </w:rPr>
        <w:t>PROGRAMMA DI SVILUPPO RURALE SARDEGNA 2014-2020</w:t>
      </w:r>
    </w:p>
    <w:p w:rsidRPr="00FF7D71" w:rsidR="00FF7D71" w:rsidP="00FF7D71" w:rsidRDefault="00FF7D71" w14:paraId="4104C3C2" w14:textId="77777777">
      <w:pPr>
        <w:widowControl/>
        <w:suppressAutoHyphens w:val="0"/>
        <w:autoSpaceDE w:val="0"/>
        <w:autoSpaceDN w:val="0"/>
        <w:adjustRightInd w:val="0"/>
        <w:spacing w:line="293" w:lineRule="auto"/>
        <w:ind w:left="567" w:right="-24"/>
        <w:jc w:val="center"/>
        <w:rPr>
          <w:rFonts w:ascii="Arial" w:hAnsi="Arial" w:cs="Arial"/>
          <w:sz w:val="24"/>
          <w:szCs w:val="24"/>
          <w:lang w:eastAsia="it-IT"/>
        </w:rPr>
      </w:pPr>
    </w:p>
    <w:p w:rsidRPr="00FF7D71" w:rsidR="00FF7D71" w:rsidP="00FF7D71" w:rsidRDefault="00FF7D71" w14:paraId="4104C3C3" w14:textId="77777777">
      <w:pPr>
        <w:widowControl/>
        <w:suppressAutoHyphens w:val="0"/>
        <w:autoSpaceDE w:val="0"/>
        <w:autoSpaceDN w:val="0"/>
        <w:adjustRightInd w:val="0"/>
        <w:spacing w:line="293" w:lineRule="auto"/>
        <w:ind w:right="-24"/>
        <w:jc w:val="center"/>
        <w:rPr>
          <w:rFonts w:ascii="Arial" w:hAnsi="Arial" w:cs="Arial"/>
          <w:b/>
          <w:lang w:eastAsia="it-IT"/>
        </w:rPr>
      </w:pPr>
      <w:r w:rsidRPr="00FF7D71">
        <w:rPr>
          <w:rFonts w:ascii="Arial" w:hAnsi="Arial" w:cs="Arial"/>
          <w:b/>
          <w:lang w:eastAsia="it-IT"/>
        </w:rPr>
        <w:t>PIANO DI AZIONE LOCALE DEL GAL LOGUDORO GOCEANO 2014-2020</w:t>
      </w:r>
    </w:p>
    <w:p w:rsidRPr="00FF7D71" w:rsidR="00FF7D71" w:rsidP="00FF7D71" w:rsidRDefault="00FF7D71" w14:paraId="4104C3C4" w14:textId="42A4A217">
      <w:pPr>
        <w:widowControl/>
        <w:suppressAutoHyphens w:val="0"/>
        <w:spacing w:before="120" w:after="200" w:line="360" w:lineRule="auto"/>
        <w:jc w:val="center"/>
        <w:rPr>
          <w:rFonts w:ascii="Arial" w:hAnsi="Arial" w:cs="Arial"/>
          <w:b/>
          <w:lang w:eastAsia="it-IT"/>
        </w:rPr>
      </w:pPr>
      <w:r w:rsidRPr="00FF7D71">
        <w:rPr>
          <w:rFonts w:ascii="Arial" w:hAnsi="Arial" w:cs="Arial"/>
          <w:b/>
          <w:lang w:eastAsia="it-IT"/>
        </w:rPr>
        <w:t>BANDO PUBBLICO PER L’AMMISSIONE AI FINANZIAMENTI - 202</w:t>
      </w:r>
      <w:r w:rsidR="00675ED6">
        <w:rPr>
          <w:rFonts w:ascii="Arial" w:hAnsi="Arial" w:cs="Arial"/>
          <w:b/>
          <w:lang w:eastAsia="it-IT"/>
        </w:rPr>
        <w:t>1</w:t>
      </w:r>
    </w:p>
    <w:p w:rsidRPr="00FF7D71" w:rsidR="00FF7D71" w:rsidP="00FF7D71" w:rsidRDefault="00FF7D71" w14:paraId="4104C3C5" w14:textId="77777777">
      <w:pPr>
        <w:widowControl/>
        <w:suppressAutoHyphens w:val="0"/>
        <w:spacing w:after="200" w:line="276" w:lineRule="auto"/>
        <w:jc w:val="center"/>
        <w:rPr>
          <w:rFonts w:ascii="Arial" w:hAnsi="Arial" w:cs="Arial"/>
          <w:b/>
          <w:bCs/>
          <w:sz w:val="24"/>
          <w:szCs w:val="24"/>
          <w:lang w:eastAsia="en-US"/>
        </w:rPr>
      </w:pPr>
      <w:r w:rsidRPr="00FF7D71">
        <w:rPr>
          <w:rFonts w:ascii="Arial" w:hAnsi="Arial" w:cs="Arial"/>
          <w:b/>
          <w:bCs/>
          <w:sz w:val="24"/>
          <w:szCs w:val="24"/>
          <w:lang w:eastAsia="en-US"/>
        </w:rPr>
        <w:t xml:space="preserve">Intervento 19.2.1.7.5.1.2.2 “Centri per l’interpretazione del paesaggio” </w:t>
      </w:r>
    </w:p>
    <w:p w:rsidRPr="00FF7D71" w:rsidR="00FF7D71" w:rsidP="00FF7D71" w:rsidRDefault="00FF7D71" w14:paraId="4104C3C6" w14:textId="62D19BAA">
      <w:pPr>
        <w:widowControl w:val="1"/>
        <w:suppressAutoHyphens w:val="0"/>
        <w:spacing w:after="200" w:line="276" w:lineRule="auto"/>
        <w:jc w:val="center"/>
        <w:rPr>
          <w:rFonts w:ascii="Arial" w:hAnsi="Arial" w:cs="Arial"/>
          <w:b w:val="1"/>
          <w:bCs w:val="1"/>
          <w:lang w:eastAsia="en-US"/>
        </w:rPr>
      </w:pPr>
      <w:r w:rsidRPr="79C9F2CF" w:rsidR="00FF7D71">
        <w:rPr>
          <w:rFonts w:ascii="Arial" w:hAnsi="Arial" w:cs="Arial"/>
          <w:b w:val="1"/>
          <w:bCs w:val="1"/>
          <w:lang w:eastAsia="en-US"/>
        </w:rPr>
        <w:t xml:space="preserve">Codice Univoco Bando: </w:t>
      </w:r>
      <w:r w:rsidRPr="79C9F2CF" w:rsidR="6DC10538">
        <w:rPr>
          <w:rFonts w:ascii="Arial" w:hAnsi="Arial" w:cs="Arial"/>
          <w:b w:val="1"/>
          <w:bCs w:val="1"/>
          <w:lang w:eastAsia="en-US"/>
        </w:rPr>
        <w:t>74482</w:t>
      </w:r>
    </w:p>
    <w:p w:rsidRPr="00BF1202" w:rsidR="004C3153" w:rsidP="00577C58" w:rsidRDefault="004C3153" w14:paraId="4104C3C7" w14:textId="77777777">
      <w:pPr>
        <w:autoSpaceDE w:val="0"/>
        <w:spacing w:before="120" w:after="120" w:line="276" w:lineRule="auto"/>
        <w:jc w:val="center"/>
        <w:rPr>
          <w:rFonts w:ascii="Arial" w:hAnsi="Arial" w:eastAsia="Calibri" w:cs="Arial"/>
          <w:b/>
          <w:bCs/>
          <w:sz w:val="28"/>
          <w:szCs w:val="28"/>
        </w:rPr>
      </w:pPr>
    </w:p>
    <w:p w:rsidRPr="00FF7D71" w:rsidR="00BF1202" w:rsidP="00577C58" w:rsidRDefault="00BF1202" w14:paraId="4104C3C8" w14:textId="77777777">
      <w:pPr>
        <w:ind w:left="-426" w:right="-567" w:hanging="426"/>
        <w:jc w:val="center"/>
        <w:rPr>
          <w:rFonts w:ascii="Arial" w:hAnsi="Arial" w:eastAsia="Calibri" w:cs="Arial"/>
          <w:b/>
          <w:bCs/>
          <w:sz w:val="32"/>
          <w:szCs w:val="32"/>
        </w:rPr>
      </w:pPr>
      <w:r w:rsidRPr="00FF7D71">
        <w:rPr>
          <w:rFonts w:ascii="Arial" w:hAnsi="Arial" w:eastAsia="Calibri" w:cs="Arial"/>
          <w:b/>
          <w:bCs/>
          <w:sz w:val="32"/>
          <w:szCs w:val="32"/>
        </w:rPr>
        <w:t xml:space="preserve">FORMULARIO DI PRESENTAZIONE </w:t>
      </w:r>
      <w:r w:rsidRPr="00FF7D71" w:rsidR="00E3509A">
        <w:rPr>
          <w:rFonts w:ascii="Arial" w:hAnsi="Arial" w:eastAsia="Calibri" w:cs="Arial"/>
          <w:b/>
          <w:bCs/>
          <w:sz w:val="32"/>
          <w:szCs w:val="32"/>
        </w:rPr>
        <w:t>DEL PROGETTO</w:t>
      </w:r>
    </w:p>
    <w:p w:rsidRPr="00BF1202" w:rsidR="00BF1202" w:rsidP="00577C58" w:rsidRDefault="00BF1202" w14:paraId="4104C3C9" w14:textId="77777777">
      <w:pPr>
        <w:jc w:val="center"/>
        <w:rPr>
          <w:rFonts w:ascii="Arial" w:hAnsi="Arial" w:eastAsia="Calibri" w:cs="Arial"/>
          <w:b/>
          <w:bCs/>
          <w:sz w:val="28"/>
          <w:szCs w:val="28"/>
        </w:rPr>
      </w:pPr>
    </w:p>
    <w:p w:rsidR="004C3153" w:rsidP="00E3509A" w:rsidRDefault="004C3153" w14:paraId="4104C3CA" w14:textId="77777777">
      <w:pPr>
        <w:jc w:val="center"/>
        <w:rPr>
          <w:rFonts w:ascii="Arial" w:hAnsi="Arial" w:eastAsia="Arial" w:cs="Arial"/>
        </w:rPr>
      </w:pPr>
    </w:p>
    <w:p w:rsidR="004C3153" w:rsidRDefault="004C3153" w14:paraId="4104C3CB" w14:textId="77777777">
      <w:pPr>
        <w:rPr>
          <w:rFonts w:ascii="Arial" w:hAnsi="Arial" w:eastAsia="Arial" w:cs="Arial"/>
        </w:rPr>
      </w:pPr>
    </w:p>
    <w:p w:rsidR="004C3153" w:rsidRDefault="004C3153" w14:paraId="4104C3CC" w14:textId="77777777">
      <w:pPr>
        <w:rPr>
          <w:rFonts w:ascii="Arial" w:hAnsi="Arial" w:eastAsia="Arial" w:cs="Arial"/>
        </w:rPr>
      </w:pPr>
    </w:p>
    <w:p w:rsidR="004C3153" w:rsidRDefault="004C3153" w14:paraId="4104C3CD" w14:textId="77777777">
      <w:pPr>
        <w:rPr>
          <w:rFonts w:ascii="Arial" w:hAnsi="Arial" w:eastAsia="Arial" w:cs="Arial"/>
        </w:rPr>
      </w:pPr>
    </w:p>
    <w:p w:rsidR="004C3153" w:rsidRDefault="004C3153" w14:paraId="4104C3CE" w14:textId="77777777">
      <w:pPr>
        <w:rPr>
          <w:rFonts w:ascii="Arial" w:hAnsi="Arial" w:eastAsia="Arial" w:cs="Arial"/>
        </w:rPr>
      </w:pPr>
    </w:p>
    <w:p w:rsidR="004C3153" w:rsidRDefault="004C3153" w14:paraId="4104C3CF" w14:textId="77777777">
      <w:pPr>
        <w:rPr>
          <w:rFonts w:ascii="Arial" w:hAnsi="Arial" w:eastAsia="Arial" w:cs="Arial"/>
        </w:rPr>
      </w:pPr>
    </w:p>
    <w:p w:rsidR="004C3153" w:rsidRDefault="004C3153" w14:paraId="4104C3D0" w14:textId="77777777">
      <w:pPr>
        <w:rPr>
          <w:rFonts w:ascii="Arial" w:hAnsi="Arial" w:eastAsia="Arial" w:cs="Arial"/>
        </w:rPr>
      </w:pPr>
    </w:p>
    <w:p w:rsidR="004C3153" w:rsidRDefault="004C3153" w14:paraId="4104C3D1" w14:textId="77777777">
      <w:pPr>
        <w:rPr>
          <w:rFonts w:ascii="Arial" w:hAnsi="Arial" w:eastAsia="Arial" w:cs="Arial"/>
        </w:rPr>
      </w:pPr>
      <w:r>
        <w:rPr>
          <w:rFonts w:ascii="Arial" w:hAnsi="Arial" w:eastAsia="Arial" w:cs="Arial"/>
        </w:rPr>
        <w:tab/>
      </w:r>
      <w:r>
        <w:rPr>
          <w:rFonts w:ascii="Arial" w:hAnsi="Arial" w:eastAsia="Arial" w:cs="Arial"/>
        </w:rPr>
        <w:tab/>
      </w:r>
      <w:r>
        <w:rPr>
          <w:rFonts w:ascii="Arial" w:hAnsi="Arial" w:eastAsia="Arial" w:cs="Arial"/>
        </w:rPr>
        <w:tab/>
      </w:r>
      <w:r>
        <w:rPr>
          <w:rFonts w:ascii="Arial" w:hAnsi="Arial" w:eastAsia="Arial" w:cs="Arial"/>
        </w:rPr>
        <w:tab/>
      </w:r>
      <w:r>
        <w:rPr>
          <w:rFonts w:ascii="Arial" w:hAnsi="Arial" w:eastAsia="Arial" w:cs="Arial"/>
        </w:rPr>
        <w:tab/>
      </w:r>
      <w:r>
        <w:rPr>
          <w:rFonts w:ascii="Arial" w:hAnsi="Arial" w:eastAsia="Arial" w:cs="Arial"/>
        </w:rPr>
        <w:tab/>
      </w:r>
    </w:p>
    <w:p w:rsidR="004C3153" w:rsidRDefault="004C3153" w14:paraId="4104C3D2" w14:textId="77777777">
      <w:pPr>
        <w:rPr>
          <w:rFonts w:ascii="Arial" w:hAnsi="Arial" w:eastAsia="Arial" w:cs="Arial"/>
        </w:rPr>
      </w:pPr>
    </w:p>
    <w:p w:rsidR="00E3509A" w:rsidRDefault="00E3509A" w14:paraId="4104C3D3" w14:textId="77777777">
      <w:pPr>
        <w:rPr>
          <w:rFonts w:ascii="Arial" w:hAnsi="Arial" w:eastAsia="Arial" w:cs="Arial"/>
        </w:rPr>
      </w:pPr>
    </w:p>
    <w:p w:rsidR="00E3509A" w:rsidRDefault="00E3509A" w14:paraId="4104C3D4" w14:textId="77777777">
      <w:pPr>
        <w:rPr>
          <w:rFonts w:ascii="Arial" w:hAnsi="Arial" w:eastAsia="Arial" w:cs="Arial"/>
        </w:rPr>
      </w:pPr>
    </w:p>
    <w:p w:rsidR="00E3509A" w:rsidRDefault="00E3509A" w14:paraId="4104C3D5" w14:textId="77777777">
      <w:pPr>
        <w:rPr>
          <w:rFonts w:ascii="Arial" w:hAnsi="Arial" w:eastAsia="Arial" w:cs="Arial"/>
        </w:rPr>
      </w:pPr>
    </w:p>
    <w:p w:rsidR="007567E6" w:rsidRDefault="007567E6" w14:paraId="4104C3D6" w14:textId="77777777">
      <w:pPr>
        <w:rPr>
          <w:rFonts w:ascii="Arial" w:hAnsi="Arial" w:eastAsia="Arial" w:cs="Arial"/>
        </w:rPr>
        <w:sectPr w:rsidR="007567E6" w:rsidSect="009C705D">
          <w:headerReference w:type="even" r:id="rId11"/>
          <w:headerReference w:type="default" r:id="rId12"/>
          <w:footerReference w:type="even" r:id="rId13"/>
          <w:footerReference w:type="default" r:id="rId14"/>
          <w:pgSz w:w="11906" w:h="16838" w:orient="portrait"/>
          <w:pgMar w:top="1701" w:right="1274" w:bottom="1701" w:left="1701" w:header="720" w:footer="720" w:gutter="0"/>
          <w:cols w:space="720"/>
          <w:docGrid w:linePitch="360"/>
        </w:sectPr>
      </w:pPr>
    </w:p>
    <w:p w:rsidR="004C3153" w:rsidP="00577C58" w:rsidRDefault="00577C58" w14:paraId="4104C3D7" w14:textId="77777777">
      <w:pPr>
        <w:ind w:left="3192" w:firstLine="348"/>
        <w:rPr>
          <w:rFonts w:ascii="Arial" w:hAnsi="Arial" w:eastAsia="Arial" w:cs="Arial"/>
          <w:b/>
          <w:sz w:val="24"/>
          <w:szCs w:val="24"/>
        </w:rPr>
      </w:pPr>
      <w:r>
        <w:rPr>
          <w:rFonts w:ascii="Arial" w:hAnsi="Arial" w:eastAsia="Arial" w:cs="Arial"/>
          <w:b/>
          <w:sz w:val="24"/>
          <w:szCs w:val="24"/>
        </w:rPr>
        <w:lastRenderedPageBreak/>
        <w:t>Soggetto proponente</w:t>
      </w:r>
    </w:p>
    <w:p w:rsidR="004C3153" w:rsidRDefault="004C3153" w14:paraId="4104C3D8" w14:textId="77777777">
      <w:pPr>
        <w:jc w:val="center"/>
        <w:rPr>
          <w:rFonts w:ascii="Arial" w:hAnsi="Arial" w:eastAsia="Arial" w:cs="Arial"/>
          <w:b/>
          <w:sz w:val="24"/>
          <w:szCs w:val="24"/>
        </w:rPr>
      </w:pPr>
    </w:p>
    <w:p w:rsidR="004C3153" w:rsidRDefault="004C3153" w14:paraId="4104C3D9" w14:textId="77777777">
      <w:pPr>
        <w:rPr>
          <w:rFonts w:ascii="Arial" w:hAnsi="Arial" w:eastAsia="Arial" w:cs="Arial"/>
        </w:rPr>
      </w:pPr>
    </w:p>
    <w:p w:rsidR="004C3153" w:rsidRDefault="00AB368B" w14:paraId="4104C3DB" w14:textId="77777777">
      <w:pPr>
        <w:numPr>
          <w:ilvl w:val="0"/>
          <w:numId w:val="2"/>
        </w:numPr>
        <w:tabs>
          <w:tab w:val="left" w:pos="720"/>
          <w:tab w:val="left" w:pos="1080"/>
        </w:tabs>
        <w:spacing w:line="480" w:lineRule="auto"/>
        <w:ind w:left="714" w:hanging="357"/>
        <w:jc w:val="both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>Unione dei Comuni</w:t>
      </w:r>
      <w:r w:rsidR="004C3153">
        <w:rPr>
          <w:rFonts w:ascii="Arial" w:hAnsi="Arial" w:eastAsia="Arial" w:cs="Arial"/>
        </w:rPr>
        <w:t xml:space="preserve"> ____________________________________________________</w:t>
      </w:r>
      <w:r w:rsidR="00654A19">
        <w:rPr>
          <w:rFonts w:ascii="Arial" w:hAnsi="Arial" w:eastAsia="Arial" w:cs="Arial"/>
        </w:rPr>
        <w:t>__________</w:t>
      </w:r>
    </w:p>
    <w:p w:rsidR="00AB368B" w:rsidRDefault="00AB368B" w14:paraId="4104C3DC" w14:textId="77777777">
      <w:pPr>
        <w:numPr>
          <w:ilvl w:val="0"/>
          <w:numId w:val="2"/>
        </w:numPr>
        <w:tabs>
          <w:tab w:val="left" w:pos="720"/>
          <w:tab w:val="left" w:pos="1080"/>
        </w:tabs>
        <w:spacing w:line="480" w:lineRule="auto"/>
        <w:ind w:left="714" w:hanging="357"/>
        <w:jc w:val="both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>Comunità Montana_______________________________________________________________</w:t>
      </w:r>
    </w:p>
    <w:p w:rsidR="00AB368B" w:rsidP="00AB368B" w:rsidRDefault="00AB368B" w14:paraId="4104C3DD" w14:textId="77777777">
      <w:pPr>
        <w:spacing w:line="480" w:lineRule="auto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>Indirizzo_____________________________sede_____________________________PEC:_________________email:______________________tel._________________________Presidente____________________</w:t>
      </w:r>
      <w:r w:rsidR="00B11DD3">
        <w:rPr>
          <w:rFonts w:ascii="Arial" w:hAnsi="Arial" w:eastAsia="Arial" w:cs="Arial"/>
        </w:rPr>
        <w:t>____-</w:t>
      </w:r>
    </w:p>
    <w:p w:rsidR="004C3153" w:rsidRDefault="004C3153" w14:paraId="4104C3DE" w14:textId="77777777">
      <w:pPr>
        <w:spacing w:line="360" w:lineRule="auto"/>
        <w:jc w:val="both"/>
        <w:rPr>
          <w:rFonts w:ascii="Arial" w:hAnsi="Arial" w:eastAsia="Arial" w:cs="Arial"/>
        </w:rPr>
      </w:pPr>
    </w:p>
    <w:p w:rsidR="004C3153" w:rsidRDefault="004C3153" w14:paraId="4104C3DF" w14:textId="77777777">
      <w:pPr>
        <w:spacing w:line="360" w:lineRule="auto"/>
        <w:jc w:val="both"/>
        <w:rPr>
          <w:rFonts w:ascii="Arial" w:hAnsi="Arial" w:eastAsia="Arial" w:cs="Arial"/>
          <w:b/>
        </w:rPr>
      </w:pPr>
      <w:r>
        <w:rPr>
          <w:rFonts w:ascii="Arial" w:hAnsi="Arial" w:eastAsia="Arial" w:cs="Arial"/>
          <w:b/>
        </w:rPr>
        <w:t>Referenti tecnici di progetto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548"/>
        <w:gridCol w:w="1425"/>
        <w:gridCol w:w="1250"/>
        <w:gridCol w:w="1277"/>
        <w:gridCol w:w="4252"/>
      </w:tblGrid>
      <w:tr w:rsidR="00AB368B" w:rsidTr="00AB368B" w14:paraId="4104C3E5" w14:textId="77777777"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AB368B" w:rsidRDefault="00AB368B" w14:paraId="4104C3E0" w14:textId="77777777">
            <w:pPr>
              <w:snapToGrid w:val="0"/>
              <w:spacing w:line="360" w:lineRule="auto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ascii="Arial" w:hAnsi="Arial" w:eastAsia="Arial" w:cs="Arial"/>
                <w:b/>
              </w:rPr>
              <w:t>Referente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AB368B" w:rsidRDefault="00AB368B" w14:paraId="4104C3E1" w14:textId="77777777">
            <w:pPr>
              <w:snapToGrid w:val="0"/>
              <w:spacing w:line="360" w:lineRule="auto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ascii="Arial" w:hAnsi="Arial" w:eastAsia="Arial" w:cs="Arial"/>
                <w:b/>
              </w:rPr>
              <w:t>ruolo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AB368B" w:rsidRDefault="00B11DD3" w14:paraId="4104C3E2" w14:textId="77777777">
            <w:pPr>
              <w:snapToGrid w:val="0"/>
              <w:spacing w:line="360" w:lineRule="auto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ascii="Arial" w:hAnsi="Arial" w:eastAsia="Arial" w:cs="Arial"/>
                <w:b/>
              </w:rPr>
              <w:t>T</w:t>
            </w:r>
            <w:r w:rsidR="00AB368B">
              <w:rPr>
                <w:rFonts w:ascii="Arial" w:hAnsi="Arial" w:eastAsia="Arial" w:cs="Arial"/>
                <w:b/>
              </w:rPr>
              <w:t>el</w:t>
            </w:r>
            <w:r>
              <w:rPr>
                <w:rFonts w:ascii="Arial" w:hAnsi="Arial" w:eastAsia="Arial" w:cs="Arial"/>
                <w:b/>
              </w:rPr>
              <w:t>.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AB368B" w:rsidRDefault="00B11DD3" w14:paraId="4104C3E3" w14:textId="77777777">
            <w:pPr>
              <w:snapToGrid w:val="0"/>
              <w:spacing w:line="360" w:lineRule="auto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ascii="Arial" w:hAnsi="Arial" w:eastAsia="Arial" w:cs="Arial"/>
                <w:b/>
              </w:rPr>
              <w:t>m</w:t>
            </w:r>
            <w:r w:rsidR="00AB368B">
              <w:rPr>
                <w:rFonts w:ascii="Arial" w:hAnsi="Arial" w:eastAsia="Arial" w:cs="Arial"/>
                <w:b/>
              </w:rPr>
              <w:t>obile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AB368B" w:rsidRDefault="00AB368B" w14:paraId="4104C3E4" w14:textId="77777777">
            <w:pPr>
              <w:snapToGrid w:val="0"/>
              <w:spacing w:line="360" w:lineRule="auto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ascii="Arial" w:hAnsi="Arial" w:eastAsia="Arial" w:cs="Arial"/>
                <w:b/>
              </w:rPr>
              <w:t>Indirizzo e</w:t>
            </w:r>
            <w:r w:rsidR="00B11DD3">
              <w:rPr>
                <w:rFonts w:ascii="Arial" w:hAnsi="Arial" w:eastAsia="Arial" w:cs="Arial"/>
                <w:b/>
              </w:rPr>
              <w:t>-</w:t>
            </w:r>
            <w:r>
              <w:rPr>
                <w:rFonts w:ascii="Arial" w:hAnsi="Arial" w:eastAsia="Arial" w:cs="Arial"/>
                <w:b/>
              </w:rPr>
              <w:t>mail</w:t>
            </w:r>
          </w:p>
        </w:tc>
      </w:tr>
      <w:tr w:rsidR="00AB368B" w:rsidTr="00AB368B" w14:paraId="4104C3EB" w14:textId="77777777"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AB368B" w:rsidRDefault="00AB368B" w14:paraId="4104C3E6" w14:textId="77777777">
            <w:pPr>
              <w:snapToGrid w:val="0"/>
              <w:spacing w:line="360" w:lineRule="auto"/>
              <w:jc w:val="both"/>
              <w:rPr>
                <w:rFonts w:ascii="Arial" w:hAnsi="Arial" w:eastAsia="Arial" w:cs="Arial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AB368B" w:rsidRDefault="00AB368B" w14:paraId="4104C3E7" w14:textId="77777777">
            <w:pPr>
              <w:snapToGrid w:val="0"/>
              <w:spacing w:line="360" w:lineRule="auto"/>
              <w:jc w:val="both"/>
              <w:rPr>
                <w:rFonts w:ascii="Arial" w:hAnsi="Arial" w:eastAsia="Arial" w:cs="Arial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AB368B" w:rsidRDefault="00AB368B" w14:paraId="4104C3E8" w14:textId="77777777">
            <w:pPr>
              <w:snapToGrid w:val="0"/>
              <w:spacing w:line="360" w:lineRule="auto"/>
              <w:jc w:val="both"/>
              <w:rPr>
                <w:rFonts w:ascii="Arial" w:hAnsi="Arial" w:eastAsia="Arial" w:cs="Arial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AB368B" w:rsidRDefault="00AB368B" w14:paraId="4104C3E9" w14:textId="77777777">
            <w:pPr>
              <w:snapToGrid w:val="0"/>
              <w:spacing w:line="360" w:lineRule="auto"/>
              <w:jc w:val="both"/>
              <w:rPr>
                <w:rFonts w:ascii="Arial" w:hAnsi="Arial" w:eastAsia="Arial" w:cs="Arial"/>
              </w:rPr>
            </w:pP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AB368B" w:rsidRDefault="00AB368B" w14:paraId="4104C3EA" w14:textId="77777777">
            <w:pPr>
              <w:snapToGrid w:val="0"/>
              <w:spacing w:line="360" w:lineRule="auto"/>
              <w:jc w:val="both"/>
              <w:rPr>
                <w:rFonts w:ascii="Arial" w:hAnsi="Arial" w:eastAsia="Arial" w:cs="Arial"/>
              </w:rPr>
            </w:pPr>
          </w:p>
        </w:tc>
      </w:tr>
      <w:tr w:rsidR="00AB368B" w:rsidTr="00AB368B" w14:paraId="4104C3F1" w14:textId="77777777"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AB368B" w:rsidRDefault="00AB368B" w14:paraId="4104C3EC" w14:textId="77777777">
            <w:pPr>
              <w:snapToGrid w:val="0"/>
              <w:spacing w:line="360" w:lineRule="auto"/>
              <w:jc w:val="both"/>
              <w:rPr>
                <w:rFonts w:ascii="Arial" w:hAnsi="Arial" w:eastAsia="Arial" w:cs="Arial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AB368B" w:rsidRDefault="00AB368B" w14:paraId="4104C3ED" w14:textId="77777777">
            <w:pPr>
              <w:snapToGrid w:val="0"/>
              <w:spacing w:line="360" w:lineRule="auto"/>
              <w:jc w:val="both"/>
              <w:rPr>
                <w:rFonts w:ascii="Arial" w:hAnsi="Arial" w:eastAsia="Arial" w:cs="Arial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AB368B" w:rsidRDefault="00AB368B" w14:paraId="4104C3EE" w14:textId="77777777">
            <w:pPr>
              <w:snapToGrid w:val="0"/>
              <w:spacing w:line="360" w:lineRule="auto"/>
              <w:jc w:val="both"/>
              <w:rPr>
                <w:rFonts w:ascii="Arial" w:hAnsi="Arial" w:eastAsia="Arial" w:cs="Arial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AB368B" w:rsidRDefault="00AB368B" w14:paraId="4104C3EF" w14:textId="77777777">
            <w:pPr>
              <w:snapToGrid w:val="0"/>
              <w:spacing w:line="360" w:lineRule="auto"/>
              <w:jc w:val="both"/>
              <w:rPr>
                <w:rFonts w:ascii="Arial" w:hAnsi="Arial" w:eastAsia="Arial" w:cs="Arial"/>
              </w:rPr>
            </w:pP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AB368B" w:rsidRDefault="00AB368B" w14:paraId="4104C3F0" w14:textId="77777777">
            <w:pPr>
              <w:snapToGrid w:val="0"/>
              <w:spacing w:line="360" w:lineRule="auto"/>
              <w:jc w:val="both"/>
              <w:rPr>
                <w:rFonts w:ascii="Arial" w:hAnsi="Arial" w:eastAsia="Arial" w:cs="Arial"/>
              </w:rPr>
            </w:pPr>
          </w:p>
        </w:tc>
      </w:tr>
    </w:tbl>
    <w:p w:rsidR="00654A19" w:rsidP="0044266B" w:rsidRDefault="00654A19" w14:paraId="4104C3F2" w14:textId="77777777">
      <w:pPr>
        <w:rPr>
          <w:rFonts w:ascii="Arial" w:hAnsi="Arial" w:eastAsia="Arial" w:cs="Arial"/>
          <w:b/>
          <w:sz w:val="24"/>
          <w:szCs w:val="24"/>
        </w:rPr>
      </w:pPr>
    </w:p>
    <w:p w:rsidR="003F2F7A" w:rsidP="0044266B" w:rsidRDefault="003F2F7A" w14:paraId="4104C3F3" w14:textId="77777777">
      <w:pPr>
        <w:rPr>
          <w:rFonts w:ascii="Arial" w:hAnsi="Arial" w:eastAsia="Arial" w:cs="Arial"/>
          <w:b/>
          <w:sz w:val="24"/>
          <w:szCs w:val="24"/>
        </w:rPr>
      </w:pPr>
    </w:p>
    <w:p w:rsidRPr="009C705D" w:rsidR="0044266B" w:rsidP="0044266B" w:rsidRDefault="00E01A23" w14:paraId="4104C3F4" w14:textId="77777777">
      <w:pPr>
        <w:rPr>
          <w:rFonts w:ascii="Arial" w:hAnsi="Arial" w:eastAsia="Arial" w:cs="Arial"/>
          <w:sz w:val="24"/>
          <w:szCs w:val="24"/>
        </w:rPr>
      </w:pPr>
      <w:r w:rsidRPr="0044266B">
        <w:rPr>
          <w:rFonts w:ascii="Arial" w:hAnsi="Arial" w:eastAsia="Arial" w:cs="Arial"/>
          <w:b/>
          <w:sz w:val="24"/>
          <w:szCs w:val="24"/>
        </w:rPr>
        <w:t>ANALISI DI CONTESTO</w:t>
      </w:r>
      <w:r w:rsidR="00654A19">
        <w:rPr>
          <w:rFonts w:ascii="Arial" w:hAnsi="Arial" w:eastAsia="Arial" w:cs="Arial"/>
          <w:b/>
          <w:sz w:val="24"/>
          <w:szCs w:val="24"/>
        </w:rPr>
        <w:t xml:space="preserve"> </w:t>
      </w:r>
    </w:p>
    <w:p w:rsidRPr="00E01A23" w:rsidR="0044266B" w:rsidP="0044266B" w:rsidRDefault="0044266B" w14:paraId="4104C3F5" w14:textId="77777777">
      <w:pPr>
        <w:ind w:left="360"/>
        <w:rPr>
          <w:rFonts w:ascii="Arial" w:hAnsi="Arial" w:eastAsia="Arial" w:cs="Arial"/>
          <w:b/>
        </w:rPr>
      </w:pPr>
    </w:p>
    <w:p w:rsidRPr="00E01A23" w:rsidR="0044266B" w:rsidP="00BF1202" w:rsidRDefault="0075270E" w14:paraId="4104C3F6" w14:textId="77777777">
      <w:pPr>
        <w:jc w:val="both"/>
        <w:rPr>
          <w:rFonts w:ascii="Arial" w:hAnsi="Arial" w:eastAsia="Arial" w:cs="Arial"/>
        </w:rPr>
      </w:pPr>
      <w:r w:rsidRPr="00E01A23">
        <w:rPr>
          <w:rFonts w:ascii="Arial" w:hAnsi="Arial" w:eastAsia="Arial" w:cs="Arial"/>
        </w:rPr>
        <w:t>descrivere il contesto in cui si inserisc</w:t>
      </w:r>
      <w:r w:rsidR="00577C58">
        <w:rPr>
          <w:rFonts w:ascii="Arial" w:hAnsi="Arial" w:eastAsia="Arial" w:cs="Arial"/>
        </w:rPr>
        <w:t>ono i CIP</w:t>
      </w:r>
      <w:r w:rsidR="0085469C">
        <w:rPr>
          <w:rFonts w:ascii="Arial" w:hAnsi="Arial" w:eastAsia="Arial" w:cs="Arial"/>
        </w:rPr>
        <w:t>.</w:t>
      </w:r>
      <w:r w:rsidRPr="00E01A23">
        <w:rPr>
          <w:rFonts w:ascii="Arial" w:hAnsi="Arial" w:eastAsia="Arial" w:cs="Arial"/>
        </w:rPr>
        <w:t xml:space="preserve"> </w:t>
      </w:r>
      <w:r w:rsidR="00577C58">
        <w:rPr>
          <w:rFonts w:ascii="Arial" w:hAnsi="Arial" w:eastAsia="Arial" w:cs="Arial"/>
        </w:rPr>
        <w:t>Localizzazione</w:t>
      </w:r>
      <w:r w:rsidR="007B15C1">
        <w:rPr>
          <w:rFonts w:ascii="Arial" w:hAnsi="Arial" w:eastAsia="Arial" w:cs="Arial"/>
        </w:rPr>
        <w:t>, dati catastali.</w:t>
      </w:r>
    </w:p>
    <w:p w:rsidRPr="00E01A23" w:rsidR="0044266B" w:rsidP="00BF1202" w:rsidRDefault="0044266B" w14:paraId="4104C3F7" w14:textId="77777777">
      <w:pPr>
        <w:jc w:val="both"/>
        <w:rPr>
          <w:rFonts w:ascii="Arial" w:hAnsi="Arial" w:eastAsia="Arial" w:cs="Arial"/>
        </w:rPr>
      </w:pPr>
    </w:p>
    <w:p w:rsidR="00BF1202" w:rsidP="00AF49F4" w:rsidRDefault="00BF1202" w14:paraId="4104C3F8" w14:textId="77777777">
      <w:pPr>
        <w:pBdr>
          <w:top w:val="single" w:color="auto" w:sz="4" w:space="1"/>
          <w:left w:val="single" w:color="auto" w:sz="4" w:space="20"/>
          <w:bottom w:val="single" w:color="auto" w:sz="4" w:space="1"/>
          <w:right w:val="single" w:color="auto" w:sz="4" w:space="4"/>
        </w:pBdr>
        <w:ind w:left="360"/>
        <w:rPr>
          <w:rFonts w:ascii="Arial" w:hAnsi="Arial" w:eastAsia="Arial" w:cs="Arial"/>
          <w:b/>
          <w:sz w:val="24"/>
          <w:szCs w:val="24"/>
        </w:rPr>
      </w:pPr>
    </w:p>
    <w:p w:rsidR="00BF1202" w:rsidP="00AF49F4" w:rsidRDefault="00BF1202" w14:paraId="4104C3F9" w14:textId="77777777">
      <w:pPr>
        <w:pBdr>
          <w:top w:val="single" w:color="auto" w:sz="4" w:space="1"/>
          <w:left w:val="single" w:color="auto" w:sz="4" w:space="20"/>
          <w:bottom w:val="single" w:color="auto" w:sz="4" w:space="1"/>
          <w:right w:val="single" w:color="auto" w:sz="4" w:space="4"/>
        </w:pBdr>
        <w:ind w:left="360"/>
        <w:rPr>
          <w:rFonts w:ascii="Arial" w:hAnsi="Arial" w:eastAsia="Arial" w:cs="Arial"/>
          <w:b/>
          <w:sz w:val="24"/>
          <w:szCs w:val="24"/>
        </w:rPr>
      </w:pPr>
    </w:p>
    <w:p w:rsidR="00BF1202" w:rsidP="00AF49F4" w:rsidRDefault="00BF1202" w14:paraId="4104C3FA" w14:textId="77777777">
      <w:pPr>
        <w:pBdr>
          <w:top w:val="single" w:color="auto" w:sz="4" w:space="1"/>
          <w:left w:val="single" w:color="auto" w:sz="4" w:space="20"/>
          <w:bottom w:val="single" w:color="auto" w:sz="4" w:space="1"/>
          <w:right w:val="single" w:color="auto" w:sz="4" w:space="4"/>
        </w:pBdr>
        <w:ind w:left="360"/>
        <w:rPr>
          <w:rFonts w:ascii="Arial" w:hAnsi="Arial" w:eastAsia="Arial" w:cs="Arial"/>
          <w:b/>
          <w:sz w:val="24"/>
          <w:szCs w:val="24"/>
        </w:rPr>
      </w:pPr>
    </w:p>
    <w:p w:rsidR="00BF1202" w:rsidP="0044266B" w:rsidRDefault="00BF1202" w14:paraId="4104C3FB" w14:textId="77777777">
      <w:pPr>
        <w:ind w:left="360"/>
        <w:rPr>
          <w:rFonts w:ascii="Arial" w:hAnsi="Arial" w:eastAsia="Arial" w:cs="Arial"/>
          <w:b/>
          <w:sz w:val="24"/>
          <w:szCs w:val="24"/>
        </w:rPr>
      </w:pPr>
    </w:p>
    <w:p w:rsidR="004C3153" w:rsidP="00E01A23" w:rsidRDefault="00E01A23" w14:paraId="4104C3FC" w14:textId="77777777">
      <w:pPr>
        <w:rPr>
          <w:rFonts w:ascii="Arial" w:hAnsi="Arial" w:eastAsia="Arial" w:cs="Arial"/>
          <w:b/>
          <w:sz w:val="24"/>
          <w:szCs w:val="24"/>
        </w:rPr>
      </w:pPr>
      <w:r>
        <w:rPr>
          <w:rFonts w:ascii="Arial" w:hAnsi="Arial" w:eastAsia="Arial" w:cs="Arial"/>
          <w:b/>
          <w:sz w:val="24"/>
          <w:szCs w:val="24"/>
        </w:rPr>
        <w:t xml:space="preserve">DESCRIZIONE </w:t>
      </w:r>
      <w:r w:rsidR="00131E64">
        <w:rPr>
          <w:rFonts w:ascii="Arial" w:hAnsi="Arial" w:eastAsia="Arial" w:cs="Arial"/>
          <w:b/>
          <w:sz w:val="24"/>
          <w:szCs w:val="24"/>
        </w:rPr>
        <w:t>DEL PROGETTO</w:t>
      </w:r>
    </w:p>
    <w:p w:rsidR="004C3153" w:rsidRDefault="004C3153" w14:paraId="4104C3FD" w14:textId="77777777">
      <w:pPr>
        <w:jc w:val="both"/>
        <w:rPr>
          <w:rFonts w:ascii="Arial" w:hAnsi="Arial" w:eastAsia="Arial" w:cs="Arial"/>
          <w:b/>
          <w:bCs/>
        </w:rPr>
      </w:pPr>
    </w:p>
    <w:p w:rsidRPr="00E01A23" w:rsidR="004C0C7F" w:rsidP="004C0C7F" w:rsidRDefault="004C0C7F" w14:paraId="4104C3FE" w14:textId="77777777">
      <w:pPr>
        <w:tabs>
          <w:tab w:val="left" w:pos="2055"/>
        </w:tabs>
        <w:rPr>
          <w:rFonts w:ascii="Arial" w:hAnsi="Arial" w:cs="Arial"/>
        </w:rPr>
      </w:pPr>
    </w:p>
    <w:p w:rsidRPr="00E01A23" w:rsidR="0044266B" w:rsidP="004C0C7F" w:rsidRDefault="004C0C7F" w14:paraId="4104C3FF" w14:textId="77777777">
      <w:pPr>
        <w:tabs>
          <w:tab w:val="left" w:pos="2055"/>
        </w:tabs>
        <w:rPr>
          <w:rFonts w:ascii="Arial" w:hAnsi="Arial" w:cs="Arial"/>
        </w:rPr>
      </w:pPr>
      <w:r w:rsidRPr="00E01A23">
        <w:rPr>
          <w:rFonts w:ascii="Arial" w:hAnsi="Arial" w:cs="Arial"/>
        </w:rPr>
        <w:t>OBIETTIVI DELL’INTERVENTO</w:t>
      </w:r>
      <w:r w:rsidRPr="00E01A23" w:rsidR="0044266B">
        <w:rPr>
          <w:rFonts w:ascii="Arial" w:hAnsi="Arial" w:cs="Arial"/>
        </w:rPr>
        <w:t>:</w:t>
      </w:r>
      <w:r w:rsidR="002C4430">
        <w:rPr>
          <w:rFonts w:ascii="Arial" w:hAnsi="Arial" w:cs="Arial"/>
        </w:rPr>
        <w:t xml:space="preserve"> </w:t>
      </w:r>
    </w:p>
    <w:p w:rsidR="002C4430" w:rsidP="00BF1202" w:rsidRDefault="00E01A23" w14:paraId="4104C400" w14:textId="77777777">
      <w:pPr>
        <w:tabs>
          <w:tab w:val="left" w:pos="2055"/>
        </w:tabs>
        <w:jc w:val="both"/>
        <w:rPr>
          <w:rFonts w:ascii="Arial" w:hAnsi="Arial" w:cs="Arial"/>
        </w:rPr>
      </w:pPr>
      <w:r w:rsidRPr="00E01A23">
        <w:rPr>
          <w:rFonts w:ascii="Arial" w:hAnsi="Arial" w:cs="Arial"/>
        </w:rPr>
        <w:t>(breve descrizione di ci</w:t>
      </w:r>
      <w:r w:rsidR="00B43FC0">
        <w:rPr>
          <w:rFonts w:ascii="Arial" w:hAnsi="Arial" w:cs="Arial"/>
        </w:rPr>
        <w:t xml:space="preserve">ò </w:t>
      </w:r>
      <w:r w:rsidRPr="00E01A23">
        <w:rPr>
          <w:rFonts w:ascii="Arial" w:hAnsi="Arial" w:cs="Arial"/>
        </w:rPr>
        <w:t xml:space="preserve">che si intende ottenere </w:t>
      </w:r>
      <w:r w:rsidR="00131E64">
        <w:rPr>
          <w:rFonts w:ascii="Arial" w:hAnsi="Arial" w:cs="Arial"/>
        </w:rPr>
        <w:t>con la realizzazione dei CIP</w:t>
      </w:r>
      <w:r w:rsidR="00AF49F4">
        <w:rPr>
          <w:rFonts w:ascii="Arial" w:hAnsi="Arial" w:cs="Arial"/>
        </w:rPr>
        <w:t>)</w:t>
      </w:r>
    </w:p>
    <w:p w:rsidR="002C4430" w:rsidP="002C4430" w:rsidRDefault="002C4430" w14:paraId="4104C40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2055"/>
        </w:tabs>
        <w:jc w:val="both"/>
        <w:rPr>
          <w:rFonts w:ascii="Arial" w:hAnsi="Arial" w:cs="Arial"/>
        </w:rPr>
      </w:pPr>
    </w:p>
    <w:p w:rsidRPr="00E01A23" w:rsidR="002C4430" w:rsidP="002C4430" w:rsidRDefault="002C4430" w14:paraId="4104C40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2055"/>
        </w:tabs>
        <w:jc w:val="both"/>
        <w:rPr>
          <w:rFonts w:ascii="Arial" w:hAnsi="Arial" w:cs="Arial"/>
        </w:rPr>
      </w:pPr>
    </w:p>
    <w:p w:rsidRPr="00E01A23" w:rsidR="004C0C7F" w:rsidP="004C0C7F" w:rsidRDefault="004C0C7F" w14:paraId="4104C403" w14:textId="77777777">
      <w:pPr>
        <w:tabs>
          <w:tab w:val="left" w:pos="2055"/>
        </w:tabs>
        <w:rPr>
          <w:rFonts w:ascii="Arial" w:hAnsi="Arial" w:cs="Arial"/>
        </w:rPr>
      </w:pPr>
    </w:p>
    <w:p w:rsidRPr="00E01A23" w:rsidR="0044266B" w:rsidP="004C0C7F" w:rsidRDefault="00D53658" w14:paraId="4104C404" w14:textId="77777777">
      <w:pPr>
        <w:tabs>
          <w:tab w:val="left" w:pos="2055"/>
        </w:tabs>
        <w:rPr>
          <w:rFonts w:ascii="Arial" w:hAnsi="Arial" w:cs="Arial"/>
        </w:rPr>
      </w:pPr>
      <w:r>
        <w:rPr>
          <w:rFonts w:ascii="Arial" w:hAnsi="Arial" w:cs="Arial"/>
        </w:rPr>
        <w:t>STRATEGIA E AZIONI</w:t>
      </w:r>
      <w:r w:rsidRPr="00E01A23" w:rsidR="004C0C7F">
        <w:rPr>
          <w:rFonts w:ascii="Arial" w:hAnsi="Arial" w:cs="Arial"/>
        </w:rPr>
        <w:t xml:space="preserve">: </w:t>
      </w:r>
    </w:p>
    <w:p w:rsidR="004C0C7F" w:rsidP="004C0C7F" w:rsidRDefault="00E01A23" w14:paraId="4104C405" w14:textId="77777777">
      <w:pPr>
        <w:tabs>
          <w:tab w:val="left" w:pos="2055"/>
        </w:tabs>
        <w:rPr>
          <w:rFonts w:ascii="Arial" w:hAnsi="Arial" w:cs="Arial"/>
        </w:rPr>
      </w:pPr>
      <w:r w:rsidRPr="00E01A23">
        <w:rPr>
          <w:rFonts w:ascii="Arial" w:hAnsi="Arial" w:cs="Arial"/>
        </w:rPr>
        <w:t>(breve descrizione delle azioni che si intende intraprendere in relazione agli obiettivi prescelti)</w:t>
      </w:r>
    </w:p>
    <w:p w:rsidR="002C4430" w:rsidP="004C0C7F" w:rsidRDefault="002C4430" w14:paraId="4104C406" w14:textId="77777777">
      <w:pPr>
        <w:tabs>
          <w:tab w:val="left" w:pos="2055"/>
        </w:tabs>
        <w:rPr>
          <w:rFonts w:ascii="Arial" w:hAnsi="Arial" w:cs="Arial"/>
        </w:rPr>
      </w:pPr>
    </w:p>
    <w:p w:rsidR="002C4430" w:rsidP="002C4430" w:rsidRDefault="002C4430" w14:paraId="4104C40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2055"/>
        </w:tabs>
        <w:rPr>
          <w:rFonts w:ascii="Arial" w:hAnsi="Arial" w:cs="Arial"/>
        </w:rPr>
      </w:pPr>
    </w:p>
    <w:p w:rsidRPr="00E01A23" w:rsidR="002C4430" w:rsidP="002C4430" w:rsidRDefault="002C4430" w14:paraId="4104C40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2055"/>
        </w:tabs>
        <w:rPr>
          <w:rFonts w:ascii="Arial" w:hAnsi="Arial" w:cs="Arial"/>
        </w:rPr>
      </w:pPr>
    </w:p>
    <w:p w:rsidR="002C4430" w:rsidP="004C0C7F" w:rsidRDefault="002C4430" w14:paraId="4104C409" w14:textId="77777777">
      <w:pPr>
        <w:tabs>
          <w:tab w:val="left" w:pos="2055"/>
        </w:tabs>
        <w:rPr>
          <w:rFonts w:ascii="Arial" w:hAnsi="Arial" w:cs="Arial"/>
        </w:rPr>
      </w:pPr>
    </w:p>
    <w:p w:rsidRPr="00E01A23" w:rsidR="0044266B" w:rsidP="004C0C7F" w:rsidRDefault="0044266B" w14:paraId="4104C40A" w14:textId="77777777">
      <w:pPr>
        <w:tabs>
          <w:tab w:val="left" w:pos="2055"/>
        </w:tabs>
        <w:rPr>
          <w:rFonts w:ascii="Arial" w:hAnsi="Arial" w:cs="Arial"/>
        </w:rPr>
      </w:pPr>
      <w:r w:rsidRPr="00E01A23">
        <w:rPr>
          <w:rFonts w:ascii="Arial" w:hAnsi="Arial" w:cs="Arial"/>
        </w:rPr>
        <w:t xml:space="preserve">MODALITA’ DI GESTIONE: </w:t>
      </w:r>
    </w:p>
    <w:p w:rsidR="0044266B" w:rsidP="00AB368B" w:rsidRDefault="00E01A23" w14:paraId="4104C40B" w14:textId="77777777">
      <w:pPr>
        <w:tabs>
          <w:tab w:val="left" w:pos="2055"/>
        </w:tabs>
        <w:jc w:val="both"/>
        <w:rPr>
          <w:rFonts w:ascii="Arial" w:hAnsi="Arial" w:cs="Arial"/>
        </w:rPr>
      </w:pPr>
      <w:r w:rsidRPr="00E01A23">
        <w:rPr>
          <w:rFonts w:ascii="Arial" w:hAnsi="Arial" w:cs="Arial"/>
        </w:rPr>
        <w:t xml:space="preserve">(soggetti che avranno cura della </w:t>
      </w:r>
      <w:r w:rsidR="00AB368B">
        <w:rPr>
          <w:rFonts w:ascii="Arial" w:hAnsi="Arial" w:cs="Arial"/>
        </w:rPr>
        <w:t>gestione dei CIP.</w:t>
      </w:r>
      <w:r w:rsidR="00A175A8">
        <w:rPr>
          <w:rFonts w:ascii="Arial" w:hAnsi="Arial" w:cs="Arial"/>
        </w:rPr>
        <w:t xml:space="preserve"> Se </w:t>
      </w:r>
      <w:r w:rsidR="00A3692D">
        <w:rPr>
          <w:rFonts w:ascii="Arial" w:hAnsi="Arial" w:cs="Arial"/>
        </w:rPr>
        <w:t xml:space="preserve">tali soggetti sono </w:t>
      </w:r>
      <w:r w:rsidR="00A175A8">
        <w:rPr>
          <w:rFonts w:ascii="Arial" w:hAnsi="Arial" w:cs="Arial"/>
        </w:rPr>
        <w:t xml:space="preserve">diversi dagli enti </w:t>
      </w:r>
      <w:r w:rsidR="00AB368B">
        <w:rPr>
          <w:rFonts w:ascii="Arial" w:hAnsi="Arial" w:cs="Arial"/>
        </w:rPr>
        <w:t>sovracomunali</w:t>
      </w:r>
      <w:r w:rsidR="00A175A8">
        <w:rPr>
          <w:rFonts w:ascii="Arial" w:hAnsi="Arial" w:cs="Arial"/>
        </w:rPr>
        <w:t xml:space="preserve"> </w:t>
      </w:r>
      <w:r w:rsidR="00A3692D">
        <w:rPr>
          <w:rFonts w:ascii="Arial" w:hAnsi="Arial" w:cs="Arial"/>
        </w:rPr>
        <w:t xml:space="preserve">si devono produrre tutte le informazioni in merito a </w:t>
      </w:r>
      <w:r w:rsidRPr="00E01A23" w:rsidR="00A3692D">
        <w:rPr>
          <w:rFonts w:ascii="Arial" w:hAnsi="Arial" w:cs="Arial"/>
        </w:rPr>
        <w:t>come verranno selezionati</w:t>
      </w:r>
      <w:r w:rsidR="00A3692D">
        <w:rPr>
          <w:rFonts w:ascii="Arial" w:hAnsi="Arial" w:cs="Arial"/>
        </w:rPr>
        <w:t xml:space="preserve"> e andrà prodotto un </w:t>
      </w:r>
      <w:r w:rsidR="00C97736">
        <w:rPr>
          <w:rFonts w:ascii="Arial" w:hAnsi="Arial" w:cs="Arial"/>
        </w:rPr>
        <w:t>protocollo che</w:t>
      </w:r>
      <w:r w:rsidR="00A175A8">
        <w:rPr>
          <w:rFonts w:ascii="Arial" w:hAnsi="Arial" w:cs="Arial"/>
        </w:rPr>
        <w:t xml:space="preserve"> </w:t>
      </w:r>
      <w:r w:rsidR="00A3692D">
        <w:rPr>
          <w:rFonts w:ascii="Arial" w:hAnsi="Arial" w:cs="Arial"/>
        </w:rPr>
        <w:t xml:space="preserve">rechi informazioni su quali ambiti di attività verranno delegati ai soggetti privati, quali </w:t>
      </w:r>
      <w:r w:rsidRPr="00E01A23">
        <w:rPr>
          <w:rFonts w:ascii="Arial" w:hAnsi="Arial" w:cs="Arial"/>
        </w:rPr>
        <w:t xml:space="preserve">orari di apertura </w:t>
      </w:r>
      <w:r w:rsidR="00A3692D">
        <w:rPr>
          <w:rFonts w:ascii="Arial" w:hAnsi="Arial" w:cs="Arial"/>
        </w:rPr>
        <w:t>verranno garantiti</w:t>
      </w:r>
      <w:r w:rsidR="00A175A8">
        <w:rPr>
          <w:rFonts w:ascii="Arial" w:hAnsi="Arial" w:cs="Arial"/>
        </w:rPr>
        <w:t xml:space="preserve"> </w:t>
      </w:r>
      <w:r w:rsidRPr="00E01A23">
        <w:rPr>
          <w:rFonts w:ascii="Arial" w:hAnsi="Arial" w:cs="Arial"/>
        </w:rPr>
        <w:t>etc)</w:t>
      </w:r>
    </w:p>
    <w:p w:rsidR="002C4430" w:rsidP="004C0C7F" w:rsidRDefault="002C4430" w14:paraId="4104C40C" w14:textId="77777777">
      <w:pPr>
        <w:tabs>
          <w:tab w:val="left" w:pos="2055"/>
        </w:tabs>
        <w:rPr>
          <w:rFonts w:ascii="Arial" w:hAnsi="Arial" w:cs="Arial"/>
        </w:rPr>
      </w:pPr>
    </w:p>
    <w:p w:rsidR="002C4430" w:rsidP="002C4430" w:rsidRDefault="002C4430" w14:paraId="4104C40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2055"/>
        </w:tabs>
        <w:rPr>
          <w:rFonts w:ascii="Arial" w:hAnsi="Arial" w:cs="Arial"/>
        </w:rPr>
      </w:pPr>
    </w:p>
    <w:p w:rsidR="002C4430" w:rsidP="002C4430" w:rsidRDefault="002C4430" w14:paraId="4104C40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2055"/>
        </w:tabs>
        <w:rPr>
          <w:rFonts w:ascii="Arial" w:hAnsi="Arial" w:cs="Arial"/>
        </w:rPr>
      </w:pPr>
    </w:p>
    <w:p w:rsidRPr="00E01A23" w:rsidR="002C4430" w:rsidP="002C4430" w:rsidRDefault="002C4430" w14:paraId="4104C40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2055"/>
        </w:tabs>
        <w:rPr>
          <w:rFonts w:ascii="Arial" w:hAnsi="Arial" w:cs="Arial"/>
        </w:rPr>
      </w:pPr>
    </w:p>
    <w:p w:rsidRPr="00E01A23" w:rsidR="0044266B" w:rsidP="004C0C7F" w:rsidRDefault="0044266B" w14:paraId="4104C410" w14:textId="77777777">
      <w:pPr>
        <w:tabs>
          <w:tab w:val="left" w:pos="2055"/>
        </w:tabs>
        <w:rPr>
          <w:rFonts w:ascii="Arial" w:hAnsi="Arial" w:cs="Arial"/>
        </w:rPr>
      </w:pPr>
    </w:p>
    <w:p w:rsidRPr="00E01A23" w:rsidR="0044266B" w:rsidP="004C0C7F" w:rsidRDefault="0044266B" w14:paraId="4104C411" w14:textId="77777777">
      <w:pPr>
        <w:tabs>
          <w:tab w:val="left" w:pos="2055"/>
        </w:tabs>
        <w:rPr>
          <w:rFonts w:ascii="Arial" w:hAnsi="Arial" w:cs="Arial"/>
        </w:rPr>
      </w:pPr>
      <w:r w:rsidRPr="00E01A23">
        <w:rPr>
          <w:rFonts w:ascii="Arial" w:hAnsi="Arial" w:cs="Arial"/>
        </w:rPr>
        <w:lastRenderedPageBreak/>
        <w:t xml:space="preserve">PIANO DI COMUNICAZIONE: </w:t>
      </w:r>
    </w:p>
    <w:p w:rsidR="0044266B" w:rsidP="004C0C7F" w:rsidRDefault="00E01A23" w14:paraId="4104C412" w14:textId="77777777">
      <w:pPr>
        <w:tabs>
          <w:tab w:val="left" w:pos="2055"/>
        </w:tabs>
        <w:rPr>
          <w:rFonts w:ascii="Arial" w:hAnsi="Arial" w:cs="Arial"/>
        </w:rPr>
      </w:pPr>
      <w:r w:rsidRPr="00E01A23">
        <w:rPr>
          <w:rFonts w:ascii="Arial" w:hAnsi="Arial" w:cs="Arial"/>
        </w:rPr>
        <w:t>(descrizione degli obiettivi di comunicazione, pubblici di riferimento, strategia, strumenti e azioni)</w:t>
      </w:r>
    </w:p>
    <w:p w:rsidR="002C4430" w:rsidP="004C0C7F" w:rsidRDefault="002C4430" w14:paraId="4104C413" w14:textId="77777777">
      <w:pPr>
        <w:tabs>
          <w:tab w:val="left" w:pos="2055"/>
        </w:tabs>
        <w:rPr>
          <w:rFonts w:ascii="Arial" w:hAnsi="Arial" w:cs="Arial"/>
        </w:rPr>
      </w:pPr>
    </w:p>
    <w:p w:rsidR="002C4430" w:rsidP="002C4430" w:rsidRDefault="002C4430" w14:paraId="4104C41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2055"/>
        </w:tabs>
        <w:rPr>
          <w:rFonts w:ascii="Arial" w:hAnsi="Arial" w:cs="Arial"/>
        </w:rPr>
      </w:pPr>
    </w:p>
    <w:p w:rsidRPr="00E01A23" w:rsidR="002C4430" w:rsidP="002C4430" w:rsidRDefault="002C4430" w14:paraId="4104C41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2055"/>
        </w:tabs>
        <w:rPr>
          <w:rFonts w:ascii="Arial" w:hAnsi="Arial" w:cs="Arial"/>
        </w:rPr>
      </w:pPr>
    </w:p>
    <w:p w:rsidRPr="00E01A23" w:rsidR="0044266B" w:rsidP="004C0C7F" w:rsidRDefault="0044266B" w14:paraId="4104C416" w14:textId="77777777">
      <w:pPr>
        <w:tabs>
          <w:tab w:val="left" w:pos="2055"/>
        </w:tabs>
        <w:rPr>
          <w:rFonts w:ascii="Arial" w:hAnsi="Arial" w:cs="Arial"/>
        </w:rPr>
      </w:pPr>
    </w:p>
    <w:p w:rsidR="0075270E" w:rsidRDefault="00577C58" w14:paraId="4104C417" w14:textId="77777777">
      <w:pPr>
        <w:rPr>
          <w:rFonts w:ascii="Arial" w:hAnsi="Arial" w:eastAsia="Arial" w:cs="Arial"/>
        </w:rPr>
      </w:pPr>
      <w:r>
        <w:rPr>
          <w:rFonts w:ascii="Arial" w:hAnsi="Arial" w:eastAsia="Arial" w:cs="Arial"/>
          <w:b/>
          <w:sz w:val="24"/>
          <w:szCs w:val="24"/>
        </w:rPr>
        <w:t xml:space="preserve">ipotesi di </w:t>
      </w:r>
      <w:proofErr w:type="spellStart"/>
      <w:r>
        <w:rPr>
          <w:rFonts w:ascii="Arial" w:hAnsi="Arial" w:eastAsia="Arial" w:cs="Arial"/>
          <w:b/>
          <w:sz w:val="24"/>
          <w:szCs w:val="24"/>
        </w:rPr>
        <w:t>buget</w:t>
      </w:r>
      <w:proofErr w:type="spellEnd"/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895"/>
        <w:gridCol w:w="1448"/>
        <w:gridCol w:w="1444"/>
        <w:gridCol w:w="1267"/>
      </w:tblGrid>
      <w:tr w:rsidRPr="009B03CF" w:rsidR="002C4430" w:rsidTr="00D55A93" w14:paraId="4104C41C" w14:textId="77777777">
        <w:trPr>
          <w:trHeight w:val="441"/>
        </w:trPr>
        <w:tc>
          <w:tcPr>
            <w:tcW w:w="2932" w:type="pct"/>
            <w:shd w:val="clear" w:color="auto" w:fill="F2F2F2" w:themeFill="background1" w:themeFillShade="F2"/>
            <w:vAlign w:val="center"/>
          </w:tcPr>
          <w:p w:rsidRPr="002C4430" w:rsidR="002C4430" w:rsidP="00D55A93" w:rsidRDefault="002C4430" w14:paraId="4104C418" w14:textId="77777777">
            <w:pPr>
              <w:jc w:val="center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  <w:r w:rsidRPr="002C4430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Attività</w:t>
            </w:r>
          </w:p>
        </w:tc>
        <w:tc>
          <w:tcPr>
            <w:tcW w:w="720" w:type="pct"/>
            <w:shd w:val="clear" w:color="auto" w:fill="F2F2F2" w:themeFill="background1" w:themeFillShade="F2"/>
            <w:vAlign w:val="center"/>
          </w:tcPr>
          <w:p w:rsidRPr="002C4430" w:rsidR="002C4430" w:rsidP="00D55A93" w:rsidRDefault="002C4430" w14:paraId="4104C419" w14:textId="77777777">
            <w:pPr>
              <w:jc w:val="center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  <w:r w:rsidRPr="002C4430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Imponibile €</w:t>
            </w:r>
          </w:p>
        </w:tc>
        <w:tc>
          <w:tcPr>
            <w:tcW w:w="718" w:type="pct"/>
            <w:shd w:val="clear" w:color="auto" w:fill="F2F2F2" w:themeFill="background1" w:themeFillShade="F2"/>
            <w:vAlign w:val="center"/>
          </w:tcPr>
          <w:p w:rsidRPr="002C4430" w:rsidR="002C4430" w:rsidP="00D55A93" w:rsidRDefault="002C4430" w14:paraId="4104C41A" w14:textId="77777777">
            <w:pPr>
              <w:jc w:val="center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  <w:r w:rsidRPr="002C4430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IVA €</w:t>
            </w:r>
          </w:p>
        </w:tc>
        <w:tc>
          <w:tcPr>
            <w:tcW w:w="630" w:type="pct"/>
            <w:shd w:val="clear" w:color="auto" w:fill="F2F2F2" w:themeFill="background1" w:themeFillShade="F2"/>
            <w:vAlign w:val="center"/>
          </w:tcPr>
          <w:p w:rsidRPr="002C4430" w:rsidR="002C4430" w:rsidP="00D55A93" w:rsidRDefault="002C4430" w14:paraId="4104C41B" w14:textId="77777777">
            <w:pPr>
              <w:jc w:val="center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  <w:r w:rsidRPr="002C4430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Totale €</w:t>
            </w:r>
          </w:p>
        </w:tc>
      </w:tr>
      <w:tr w:rsidRPr="007C7D42" w:rsidR="002C4430" w:rsidTr="00D55A93" w14:paraId="4104C421" w14:textId="77777777">
        <w:trPr>
          <w:trHeight w:val="619"/>
        </w:trPr>
        <w:tc>
          <w:tcPr>
            <w:tcW w:w="2932" w:type="pct"/>
          </w:tcPr>
          <w:p w:rsidRPr="002C4430" w:rsidR="002C4430" w:rsidP="002C4430" w:rsidRDefault="00577C58" w14:paraId="4104C41D" w14:textId="7777777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Spese strutturali</w:t>
            </w:r>
          </w:p>
        </w:tc>
        <w:tc>
          <w:tcPr>
            <w:tcW w:w="720" w:type="pct"/>
          </w:tcPr>
          <w:p w:rsidRPr="002C4430" w:rsidR="002C4430" w:rsidP="00D55A93" w:rsidRDefault="002C4430" w14:paraId="4104C41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pct"/>
          </w:tcPr>
          <w:p w:rsidRPr="002C4430" w:rsidR="002C4430" w:rsidP="00D55A93" w:rsidRDefault="002C4430" w14:paraId="4104C41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pct"/>
          </w:tcPr>
          <w:p w:rsidRPr="002C4430" w:rsidR="002C4430" w:rsidP="00D55A93" w:rsidRDefault="002C4430" w14:paraId="4104C42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7C7D42" w:rsidR="002C4430" w:rsidTr="00D55A93" w14:paraId="4104C426" w14:textId="77777777">
        <w:trPr>
          <w:trHeight w:val="546"/>
        </w:trPr>
        <w:tc>
          <w:tcPr>
            <w:tcW w:w="2932" w:type="pct"/>
          </w:tcPr>
          <w:p w:rsidRPr="002C4430" w:rsidR="002C4430" w:rsidP="00D55A93" w:rsidRDefault="002C4430" w14:paraId="4104C422" w14:textId="7777777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4430">
              <w:rPr>
                <w:rFonts w:ascii="Arial" w:hAnsi="Arial" w:cs="Arial"/>
                <w:color w:val="000000"/>
                <w:sz w:val="20"/>
                <w:szCs w:val="20"/>
              </w:rPr>
              <w:t xml:space="preserve">Spese per </w:t>
            </w:r>
            <w:r w:rsidR="00577C58">
              <w:rPr>
                <w:rFonts w:ascii="Arial" w:hAnsi="Arial" w:cs="Arial"/>
                <w:color w:val="000000"/>
                <w:sz w:val="20"/>
                <w:szCs w:val="20"/>
              </w:rPr>
              <w:t>beni mobili</w:t>
            </w:r>
          </w:p>
        </w:tc>
        <w:tc>
          <w:tcPr>
            <w:tcW w:w="720" w:type="pct"/>
          </w:tcPr>
          <w:p w:rsidRPr="002C4430" w:rsidR="002C4430" w:rsidP="00D55A93" w:rsidRDefault="002C4430" w14:paraId="4104C42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pct"/>
          </w:tcPr>
          <w:p w:rsidRPr="002C4430" w:rsidR="002C4430" w:rsidP="00D55A93" w:rsidRDefault="002C4430" w14:paraId="4104C42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pct"/>
          </w:tcPr>
          <w:p w:rsidRPr="002C4430" w:rsidR="002C4430" w:rsidP="00D55A93" w:rsidRDefault="002C4430" w14:paraId="4104C42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7C7D42" w:rsidR="00577C58" w:rsidTr="00D55A93" w14:paraId="4104C42B" w14:textId="77777777">
        <w:trPr>
          <w:trHeight w:val="546"/>
        </w:trPr>
        <w:tc>
          <w:tcPr>
            <w:tcW w:w="2932" w:type="pct"/>
          </w:tcPr>
          <w:p w:rsidRPr="002C4430" w:rsidR="00577C58" w:rsidP="00D55A93" w:rsidRDefault="00577C58" w14:paraId="4104C427" w14:textId="7777777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  <w:r w:rsidRPr="002C4430">
              <w:rPr>
                <w:rFonts w:ascii="Arial" w:hAnsi="Arial" w:eastAsia="Arial" w:cs="Arial"/>
                <w:sz w:val="20"/>
                <w:szCs w:val="20"/>
              </w:rPr>
              <w:t>Spese generali max 10%</w:t>
            </w:r>
            <w:r w:rsidRPr="002C4430">
              <w:rPr>
                <w:rStyle w:val="Rimandonotaapidipagina"/>
                <w:rFonts w:ascii="Arial" w:hAnsi="Arial" w:eastAsia="Arial" w:cs="Arial"/>
                <w:sz w:val="20"/>
                <w:szCs w:val="20"/>
              </w:rPr>
              <w:footnoteReference w:id="1"/>
            </w:r>
          </w:p>
        </w:tc>
        <w:tc>
          <w:tcPr>
            <w:tcW w:w="720" w:type="pct"/>
          </w:tcPr>
          <w:p w:rsidRPr="002C4430" w:rsidR="00577C58" w:rsidP="00D55A93" w:rsidRDefault="00577C58" w14:paraId="4104C428" w14:textId="77777777">
            <w:pPr>
              <w:rPr>
                <w:rFonts w:ascii="Arial" w:hAnsi="Arial" w:cs="Arial"/>
              </w:rPr>
            </w:pPr>
          </w:p>
        </w:tc>
        <w:tc>
          <w:tcPr>
            <w:tcW w:w="718" w:type="pct"/>
          </w:tcPr>
          <w:p w:rsidRPr="002C4430" w:rsidR="00577C58" w:rsidP="00D55A93" w:rsidRDefault="00577C58" w14:paraId="4104C429" w14:textId="77777777">
            <w:pPr>
              <w:rPr>
                <w:rFonts w:ascii="Arial" w:hAnsi="Arial" w:cs="Arial"/>
              </w:rPr>
            </w:pPr>
          </w:p>
        </w:tc>
        <w:tc>
          <w:tcPr>
            <w:tcW w:w="630" w:type="pct"/>
          </w:tcPr>
          <w:p w:rsidRPr="002C4430" w:rsidR="00577C58" w:rsidP="00D55A93" w:rsidRDefault="00577C58" w14:paraId="4104C42A" w14:textId="77777777">
            <w:pPr>
              <w:rPr>
                <w:rFonts w:ascii="Arial" w:hAnsi="Arial" w:cs="Arial"/>
              </w:rPr>
            </w:pPr>
          </w:p>
        </w:tc>
      </w:tr>
      <w:tr w:rsidRPr="007C7D42" w:rsidR="002C4430" w:rsidTr="00D55A93" w14:paraId="4104C430" w14:textId="77777777">
        <w:trPr>
          <w:trHeight w:val="408"/>
        </w:trPr>
        <w:tc>
          <w:tcPr>
            <w:tcW w:w="2932" w:type="pct"/>
          </w:tcPr>
          <w:p w:rsidRPr="002C4430" w:rsidR="002C4430" w:rsidP="00D55A93" w:rsidRDefault="002C4430" w14:paraId="4104C42C" w14:textId="77777777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C4430">
              <w:rPr>
                <w:rFonts w:ascii="Arial" w:hAnsi="Arial" w:cs="Arial"/>
                <w:b/>
                <w:color w:val="000000"/>
                <w:sz w:val="20"/>
                <w:szCs w:val="20"/>
              </w:rPr>
              <w:t>Totale</w:t>
            </w:r>
            <w:r w:rsidR="00577C5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progetto</w:t>
            </w:r>
          </w:p>
        </w:tc>
        <w:tc>
          <w:tcPr>
            <w:tcW w:w="720" w:type="pct"/>
          </w:tcPr>
          <w:p w:rsidRPr="002C4430" w:rsidR="002C4430" w:rsidP="00D55A93" w:rsidRDefault="002C4430" w14:paraId="4104C42D" w14:textId="777777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pct"/>
          </w:tcPr>
          <w:p w:rsidRPr="002C4430" w:rsidR="002C4430" w:rsidP="00D55A93" w:rsidRDefault="002C4430" w14:paraId="4104C42E" w14:textId="777777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pct"/>
            <w:vAlign w:val="center"/>
          </w:tcPr>
          <w:p w:rsidRPr="002C4430" w:rsidR="002C4430" w:rsidP="00D55A93" w:rsidRDefault="002C4430" w14:paraId="4104C42F" w14:textId="777777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31E64" w:rsidRDefault="00131E64" w14:paraId="4104C431" w14:textId="77777777">
      <w:pPr>
        <w:rPr>
          <w:rFonts w:ascii="Arial" w:hAnsi="Arial" w:eastAsia="Arial" w:cs="Arial"/>
        </w:rPr>
      </w:pPr>
    </w:p>
    <w:sectPr w:rsidR="00131E64" w:rsidSect="00AB368B">
      <w:pgSz w:w="11906" w:h="16838" w:orient="portrait"/>
      <w:pgMar w:top="1701" w:right="849" w:bottom="1701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1526B" w:rsidRDefault="00A1526B" w14:paraId="4104C434" w14:textId="77777777">
      <w:r>
        <w:separator/>
      </w:r>
    </w:p>
  </w:endnote>
  <w:endnote w:type="continuationSeparator" w:id="0">
    <w:p w:rsidR="00A1526B" w:rsidRDefault="00A1526B" w14:paraId="4104C43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p14">
  <w:p w:rsidR="00C46F44" w:rsidRDefault="00DA72F7" w14:paraId="4104C43B" w14:textId="77777777">
    <w:pPr>
      <w:pStyle w:val="Pidipagina1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4104C455" wp14:editId="4104C456">
              <wp:simplePos x="0" y="0"/>
              <wp:positionH relativeFrom="page">
                <wp:posOffset>6200775</wp:posOffset>
              </wp:positionH>
              <wp:positionV relativeFrom="paragraph">
                <wp:posOffset>0</wp:posOffset>
              </wp:positionV>
              <wp:extent cx="277495" cy="173355"/>
              <wp:effectExtent l="0" t="0" r="8255" b="7620"/>
              <wp:wrapSquare wrapText="bothSides"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7495" cy="1733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6F44" w:rsidRDefault="00C46F44" w14:paraId="4104C458" w14:textId="77777777">
                          <w:pPr>
                            <w:pStyle w:val="Pidipagina1"/>
                          </w:pPr>
                          <w:r>
                            <w:fldChar w:fldCharType="begin"/>
                          </w:r>
                          <w:r>
                            <w:instrText xml:space="preserve"> PAGE \*Arabic </w:instrText>
                          </w:r>
                          <w:r>
                            <w:fldChar w:fldCharType="separate"/>
                          </w:r>
                          <w:r w:rsidR="00A92256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4104C455">
              <v:stroke joinstyle="miter"/>
              <v:path gradientshapeok="t" o:connecttype="rect"/>
            </v:shapetype>
            <v:shape id="Text Box 3" style="position:absolute;left:0;text-align:left;margin-left:488.25pt;margin-top:0;width:21.85pt;height:13.65pt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">
              <v:fill opacity="0"/>
              <v:textbox inset="0,0,0,0">
                <w:txbxContent>
                  <w:p w:rsidR="00C46F44" w:rsidRDefault="00C46F44" w14:paraId="4104C458" w14:textId="77777777">
                    <w:pPr>
                      <w:pStyle w:val="Pidipagina1"/>
                    </w:pPr>
                    <w:r>
                      <w:fldChar w:fldCharType="begin"/>
                    </w:r>
                    <w:r>
                      <w:instrText xml:space="preserve"> PAGE \*Arabic </w:instrText>
                    </w:r>
                    <w:r>
                      <w:fldChar w:fldCharType="separate"/>
                    </w:r>
                    <w:r w:rsidR="00A92256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type="square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9C705D" w:rsidR="00C46F44" w:rsidP="007567E6" w:rsidRDefault="00C46F44" w14:paraId="4104C43C" w14:textId="77777777">
    <w:pPr>
      <w:pStyle w:val="Pidipagina1"/>
      <w:ind w:left="-426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1526B" w:rsidRDefault="00A1526B" w14:paraId="4104C432" w14:textId="77777777">
      <w:r>
        <w:separator/>
      </w:r>
    </w:p>
  </w:footnote>
  <w:footnote w:type="continuationSeparator" w:id="0">
    <w:p w:rsidR="00A1526B" w:rsidRDefault="00A1526B" w14:paraId="4104C433" w14:textId="77777777">
      <w:r>
        <w:continuationSeparator/>
      </w:r>
    </w:p>
  </w:footnote>
  <w:footnote w:id="1">
    <w:p w:rsidR="00577C58" w:rsidP="00577C58" w:rsidRDefault="00577C58" w14:paraId="4104C457" w14:textId="77777777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E01A23">
        <w:t>Le spese generali direttamente collegate agli interventi materiali ammessi saranno riconosciute fino alla concorrenza massima del 1</w:t>
      </w:r>
      <w:r>
        <w:t>0</w:t>
      </w:r>
      <w:r w:rsidRPr="00E01A23">
        <w:t xml:space="preserve">% della spesa ammessa; se il progetto riguarda esclusivamente l’acquisto di beni mobili tale percentuale non potrà superare il </w:t>
      </w:r>
      <w:r>
        <w:t>5</w:t>
      </w:r>
      <w:r w:rsidRPr="00E01A23">
        <w:t>%.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Pr="008542A4" w:rsidR="00FF7D71" w:rsidP="00FF7D71" w:rsidRDefault="00FF7D71" w14:paraId="4104C436" w14:textId="77777777">
    <w:pPr>
      <w:pStyle w:val="Intestazione"/>
      <w:rPr>
        <w:szCs w:val="16"/>
      </w:rPr>
    </w:pPr>
    <w:r w:rsidRPr="002E6E89">
      <w:rPr>
        <w:szCs w:val="16"/>
        <w:lang w:bidi="it-IT"/>
      </w:rPr>
      <w:t xml:space="preserve">         </w:t>
    </w:r>
    <w:r w:rsidRPr="002E6E89">
      <w:rPr>
        <w:noProof/>
        <w:szCs w:val="16"/>
        <w:lang w:bidi="it-IT"/>
      </w:rPr>
      <w:drawing>
        <wp:inline distT="0" distB="0" distL="0" distR="0" wp14:anchorId="4104C43D" wp14:editId="4104C43E">
          <wp:extent cx="952500" cy="314325"/>
          <wp:effectExtent l="0" t="0" r="0" b="9525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E6E89">
      <w:rPr>
        <w:szCs w:val="16"/>
        <w:lang w:bidi="it-IT"/>
      </w:rPr>
      <w:t xml:space="preserve">    </w:t>
    </w:r>
    <w:r w:rsidRPr="002E6E89">
      <w:rPr>
        <w:noProof/>
        <w:szCs w:val="16"/>
        <w:lang w:bidi="it-IT"/>
      </w:rPr>
      <w:drawing>
        <wp:inline distT="0" distB="0" distL="0" distR="0" wp14:anchorId="4104C43F" wp14:editId="4104C440">
          <wp:extent cx="400050" cy="428625"/>
          <wp:effectExtent l="0" t="0" r="0" b="9525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0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E6E89">
      <w:rPr>
        <w:szCs w:val="16"/>
        <w:lang w:bidi="it-IT"/>
      </w:rPr>
      <w:t xml:space="preserve">      </w:t>
    </w:r>
    <w:r w:rsidRPr="002E6E89">
      <w:rPr>
        <w:noProof/>
        <w:szCs w:val="16"/>
        <w:lang w:bidi="it-IT"/>
      </w:rPr>
      <w:drawing>
        <wp:inline distT="0" distB="0" distL="0" distR="0" wp14:anchorId="4104C441" wp14:editId="4104C442">
          <wp:extent cx="895350" cy="485775"/>
          <wp:effectExtent l="0" t="0" r="0" b="9525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E6E89">
      <w:rPr>
        <w:szCs w:val="16"/>
        <w:lang w:bidi="it-IT"/>
      </w:rPr>
      <w:t xml:space="preserve">        </w:t>
    </w:r>
    <w:r w:rsidRPr="002E6E89">
      <w:rPr>
        <w:noProof/>
        <w:szCs w:val="16"/>
        <w:lang w:bidi="it-IT"/>
      </w:rPr>
      <w:drawing>
        <wp:inline distT="0" distB="0" distL="0" distR="0" wp14:anchorId="4104C443" wp14:editId="4104C444">
          <wp:extent cx="1038225" cy="438150"/>
          <wp:effectExtent l="0" t="0" r="9525" b="0"/>
          <wp:docPr id="11" name="Immagine 1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8" descr="log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E6E89">
      <w:rPr>
        <w:szCs w:val="16"/>
        <w:lang w:bidi="it-IT"/>
      </w:rPr>
      <w:t xml:space="preserve">           </w:t>
    </w:r>
    <w:r w:rsidRPr="002E6E89">
      <w:rPr>
        <w:noProof/>
        <w:szCs w:val="16"/>
        <w:lang w:bidi="it-IT"/>
      </w:rPr>
      <w:drawing>
        <wp:inline distT="0" distB="0" distL="0" distR="0" wp14:anchorId="4104C445" wp14:editId="4104C446">
          <wp:extent cx="523875" cy="428625"/>
          <wp:effectExtent l="0" t="0" r="9525" b="9525"/>
          <wp:docPr id="10" name="Immagine 10" descr="Logo Leader 2014 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Logo Leader 2014 2020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E6E89">
      <w:rPr>
        <w:szCs w:val="16"/>
        <w:lang w:bidi="it-IT"/>
      </w:rPr>
      <w:t xml:space="preserve">            </w:t>
    </w:r>
    <w:r w:rsidRPr="002E6E89">
      <w:rPr>
        <w:noProof/>
        <w:szCs w:val="16"/>
        <w:lang w:bidi="it-IT"/>
      </w:rPr>
      <w:drawing>
        <wp:inline distT="0" distB="0" distL="0" distR="0" wp14:anchorId="4104C447" wp14:editId="4104C448">
          <wp:extent cx="638175" cy="438150"/>
          <wp:effectExtent l="0" t="0" r="9525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F7D71" w:rsidRDefault="00FF7D71" w14:paraId="4104C437" w14:textId="7777777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Pr="00FF7D71" w:rsidR="00FF7D71" w:rsidP="00FF7D71" w:rsidRDefault="00FF7D71" w14:paraId="4104C438" w14:textId="77777777">
    <w:pPr>
      <w:widowControl/>
      <w:tabs>
        <w:tab w:val="center" w:pos="4819"/>
        <w:tab w:val="right" w:pos="9638"/>
      </w:tabs>
      <w:suppressAutoHyphens w:val="0"/>
      <w:rPr>
        <w:rFonts w:ascii="Calibri" w:hAnsi="Calibri"/>
        <w:sz w:val="22"/>
        <w:szCs w:val="16"/>
        <w:lang w:eastAsia="en-US"/>
      </w:rPr>
    </w:pPr>
    <w:r w:rsidRPr="00FF7D71">
      <w:rPr>
        <w:rFonts w:ascii="Calibri" w:hAnsi="Calibri"/>
        <w:sz w:val="22"/>
        <w:szCs w:val="16"/>
        <w:lang w:eastAsia="en-US" w:bidi="it-IT"/>
      </w:rPr>
      <w:t xml:space="preserve"> </w:t>
    </w:r>
    <w:r w:rsidRPr="00FF7D71">
      <w:rPr>
        <w:rFonts w:ascii="Calibri" w:hAnsi="Calibri"/>
        <w:noProof/>
        <w:sz w:val="22"/>
        <w:szCs w:val="16"/>
        <w:lang w:eastAsia="en-US" w:bidi="it-IT"/>
      </w:rPr>
      <w:drawing>
        <wp:inline distT="0" distB="0" distL="0" distR="0" wp14:anchorId="4104C449" wp14:editId="4104C44A">
          <wp:extent cx="952500" cy="314325"/>
          <wp:effectExtent l="0" t="0" r="0" b="9525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7D71">
      <w:rPr>
        <w:rFonts w:ascii="Calibri" w:hAnsi="Calibri"/>
        <w:sz w:val="22"/>
        <w:szCs w:val="16"/>
        <w:lang w:eastAsia="en-US" w:bidi="it-IT"/>
      </w:rPr>
      <w:t xml:space="preserve">    </w:t>
    </w:r>
    <w:r w:rsidRPr="00FF7D71">
      <w:rPr>
        <w:rFonts w:ascii="Calibri" w:hAnsi="Calibri"/>
        <w:noProof/>
        <w:sz w:val="22"/>
        <w:szCs w:val="16"/>
        <w:lang w:eastAsia="en-US" w:bidi="it-IT"/>
      </w:rPr>
      <w:drawing>
        <wp:inline distT="0" distB="0" distL="0" distR="0" wp14:anchorId="4104C44B" wp14:editId="4104C44C">
          <wp:extent cx="400050" cy="428625"/>
          <wp:effectExtent l="0" t="0" r="0" b="9525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0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7D71">
      <w:rPr>
        <w:rFonts w:ascii="Calibri" w:hAnsi="Calibri"/>
        <w:sz w:val="22"/>
        <w:szCs w:val="16"/>
        <w:lang w:eastAsia="en-US" w:bidi="it-IT"/>
      </w:rPr>
      <w:t xml:space="preserve">      </w:t>
    </w:r>
    <w:r w:rsidRPr="00FF7D71">
      <w:rPr>
        <w:rFonts w:ascii="Calibri" w:hAnsi="Calibri"/>
        <w:noProof/>
        <w:sz w:val="22"/>
        <w:szCs w:val="16"/>
        <w:lang w:eastAsia="en-US" w:bidi="it-IT"/>
      </w:rPr>
      <w:drawing>
        <wp:inline distT="0" distB="0" distL="0" distR="0" wp14:anchorId="4104C44D" wp14:editId="4104C44E">
          <wp:extent cx="895350" cy="485775"/>
          <wp:effectExtent l="0" t="0" r="0" b="9525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7D71">
      <w:rPr>
        <w:rFonts w:ascii="Calibri" w:hAnsi="Calibri"/>
        <w:sz w:val="22"/>
        <w:szCs w:val="16"/>
        <w:lang w:eastAsia="en-US" w:bidi="it-IT"/>
      </w:rPr>
      <w:t xml:space="preserve">        </w:t>
    </w:r>
    <w:r w:rsidRPr="00FF7D71">
      <w:rPr>
        <w:rFonts w:ascii="Calibri" w:hAnsi="Calibri"/>
        <w:noProof/>
        <w:sz w:val="22"/>
        <w:szCs w:val="16"/>
        <w:lang w:eastAsia="en-US" w:bidi="it-IT"/>
      </w:rPr>
      <w:drawing>
        <wp:inline distT="0" distB="0" distL="0" distR="0" wp14:anchorId="4104C44F" wp14:editId="4104C450">
          <wp:extent cx="1038225" cy="438150"/>
          <wp:effectExtent l="0" t="0" r="9525" b="0"/>
          <wp:docPr id="5" name="Immagine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8" descr="log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7D71">
      <w:rPr>
        <w:rFonts w:ascii="Calibri" w:hAnsi="Calibri"/>
        <w:sz w:val="22"/>
        <w:szCs w:val="16"/>
        <w:lang w:eastAsia="en-US" w:bidi="it-IT"/>
      </w:rPr>
      <w:t xml:space="preserve">           </w:t>
    </w:r>
    <w:r w:rsidRPr="00FF7D71">
      <w:rPr>
        <w:rFonts w:ascii="Calibri" w:hAnsi="Calibri"/>
        <w:noProof/>
        <w:sz w:val="22"/>
        <w:szCs w:val="16"/>
        <w:lang w:eastAsia="en-US" w:bidi="it-IT"/>
      </w:rPr>
      <w:drawing>
        <wp:inline distT="0" distB="0" distL="0" distR="0" wp14:anchorId="4104C451" wp14:editId="4104C452">
          <wp:extent cx="523875" cy="428625"/>
          <wp:effectExtent l="0" t="0" r="9525" b="9525"/>
          <wp:docPr id="4" name="Immagine 4" descr="Logo Leader 2014 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Logo Leader 2014 2020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7D71">
      <w:rPr>
        <w:rFonts w:ascii="Calibri" w:hAnsi="Calibri"/>
        <w:sz w:val="22"/>
        <w:szCs w:val="16"/>
        <w:lang w:eastAsia="en-US" w:bidi="it-IT"/>
      </w:rPr>
      <w:t xml:space="preserve">       </w:t>
    </w:r>
    <w:r w:rsidRPr="00FF7D71">
      <w:rPr>
        <w:rFonts w:ascii="Calibri" w:hAnsi="Calibri"/>
        <w:noProof/>
        <w:sz w:val="22"/>
        <w:szCs w:val="16"/>
        <w:lang w:eastAsia="en-US" w:bidi="it-IT"/>
      </w:rPr>
      <w:drawing>
        <wp:inline distT="0" distB="0" distL="0" distR="0" wp14:anchorId="4104C453" wp14:editId="4104C454">
          <wp:extent cx="638175" cy="438150"/>
          <wp:effectExtent l="0" t="0" r="9525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F7D71" w:rsidRDefault="00FF7D71" w14:paraId="4104C439" w14:textId="77777777">
    <w:pPr>
      <w:pStyle w:val="Intestazione"/>
    </w:pPr>
  </w:p>
  <w:p w:rsidR="00FF7D71" w:rsidRDefault="00FF7D71" w14:paraId="4104C43A" w14:textId="7777777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4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4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4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DA7"/>
    <w:rsid w:val="000B196F"/>
    <w:rsid w:val="000F6632"/>
    <w:rsid w:val="00111710"/>
    <w:rsid w:val="00115203"/>
    <w:rsid w:val="00131E64"/>
    <w:rsid w:val="001410B7"/>
    <w:rsid w:val="00172FF9"/>
    <w:rsid w:val="001C0F32"/>
    <w:rsid w:val="002526C5"/>
    <w:rsid w:val="00277AC9"/>
    <w:rsid w:val="00293291"/>
    <w:rsid w:val="002C4430"/>
    <w:rsid w:val="003F2F7A"/>
    <w:rsid w:val="004131FB"/>
    <w:rsid w:val="00422991"/>
    <w:rsid w:val="0044266B"/>
    <w:rsid w:val="004704E5"/>
    <w:rsid w:val="004864C1"/>
    <w:rsid w:val="004C0C7F"/>
    <w:rsid w:val="004C3153"/>
    <w:rsid w:val="004C483A"/>
    <w:rsid w:val="004E276A"/>
    <w:rsid w:val="005178CA"/>
    <w:rsid w:val="00577C58"/>
    <w:rsid w:val="005B55FC"/>
    <w:rsid w:val="005C1CFD"/>
    <w:rsid w:val="006335D3"/>
    <w:rsid w:val="00654A19"/>
    <w:rsid w:val="00675ED6"/>
    <w:rsid w:val="0074782E"/>
    <w:rsid w:val="0075270E"/>
    <w:rsid w:val="007567E6"/>
    <w:rsid w:val="007B15C1"/>
    <w:rsid w:val="0085469C"/>
    <w:rsid w:val="008F5DA7"/>
    <w:rsid w:val="009833D3"/>
    <w:rsid w:val="009B3C4A"/>
    <w:rsid w:val="009C705D"/>
    <w:rsid w:val="009E2C2D"/>
    <w:rsid w:val="00A1526B"/>
    <w:rsid w:val="00A175A8"/>
    <w:rsid w:val="00A3692D"/>
    <w:rsid w:val="00A92256"/>
    <w:rsid w:val="00AB368B"/>
    <w:rsid w:val="00AF49F4"/>
    <w:rsid w:val="00B11DD3"/>
    <w:rsid w:val="00B2047D"/>
    <w:rsid w:val="00B43FC0"/>
    <w:rsid w:val="00B45BB2"/>
    <w:rsid w:val="00B85E1F"/>
    <w:rsid w:val="00BA4348"/>
    <w:rsid w:val="00BF1202"/>
    <w:rsid w:val="00BF6A82"/>
    <w:rsid w:val="00C02929"/>
    <w:rsid w:val="00C46F44"/>
    <w:rsid w:val="00C640A2"/>
    <w:rsid w:val="00C97736"/>
    <w:rsid w:val="00CF7E40"/>
    <w:rsid w:val="00D076FF"/>
    <w:rsid w:val="00D408BB"/>
    <w:rsid w:val="00D53658"/>
    <w:rsid w:val="00DA14ED"/>
    <w:rsid w:val="00DA72F7"/>
    <w:rsid w:val="00E00339"/>
    <w:rsid w:val="00E01A23"/>
    <w:rsid w:val="00E03534"/>
    <w:rsid w:val="00E3509A"/>
    <w:rsid w:val="00FD6AEE"/>
    <w:rsid w:val="00FF4F37"/>
    <w:rsid w:val="00FF7D71"/>
    <w:rsid w:val="5A273D31"/>
    <w:rsid w:val="6DC10538"/>
    <w:rsid w:val="79C9F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4104C3BD"/>
  <w15:docId w15:val="{BC4BD9C5-3963-4CF6-8658-F7B524762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pPr>
      <w:widowControl w:val="0"/>
      <w:suppressAutoHyphens/>
    </w:pPr>
    <w:rPr>
      <w:lang w:eastAsia="ar-SA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WW8Num2z0" w:customStyle="1">
    <w:name w:val="WW8Num2z0"/>
    <w:rPr>
      <w:rFonts w:ascii="Wingdings" w:hAnsi="Wingdings" w:cs="Wingdings"/>
      <w:sz w:val="24"/>
      <w:szCs w:val="24"/>
    </w:rPr>
  </w:style>
  <w:style w:type="character" w:styleId="WW8Num2z1" w:customStyle="1">
    <w:name w:val="WW8Num2z1"/>
    <w:rPr>
      <w:rFonts w:ascii="Courier New" w:hAnsi="Courier New" w:cs="Courier New"/>
    </w:rPr>
  </w:style>
  <w:style w:type="character" w:styleId="WW8Num2z2" w:customStyle="1">
    <w:name w:val="WW8Num2z2"/>
    <w:rPr>
      <w:rFonts w:ascii="Wingdings" w:hAnsi="Wingdings" w:cs="Wingdings"/>
    </w:rPr>
  </w:style>
  <w:style w:type="character" w:styleId="WW8Num2z3" w:customStyle="1">
    <w:name w:val="WW8Num2z3"/>
    <w:rPr>
      <w:rFonts w:ascii="Symbol" w:hAnsi="Symbol" w:cs="Symbol"/>
    </w:rPr>
  </w:style>
  <w:style w:type="character" w:styleId="WW8Num5z0" w:customStyle="1">
    <w:name w:val="WW8Num5z0"/>
    <w:rPr>
      <w:rFonts w:ascii="Arial" w:hAnsi="Arial"/>
      <w:b/>
      <w:i w:val="0"/>
      <w:sz w:val="24"/>
    </w:rPr>
  </w:style>
  <w:style w:type="character" w:styleId="WW8Num8z0" w:customStyle="1">
    <w:name w:val="WW8Num8z0"/>
    <w:rPr>
      <w:rFonts w:ascii="Arial" w:hAnsi="Arial" w:cs="Arial"/>
      <w:b w:val="0"/>
    </w:rPr>
  </w:style>
  <w:style w:type="character" w:styleId="WW8Num8z1" w:customStyle="1">
    <w:name w:val="WW8Num8z1"/>
    <w:rPr>
      <w:rFonts w:ascii="Courier New" w:hAnsi="Courier New" w:cs="Courier New"/>
    </w:rPr>
  </w:style>
  <w:style w:type="character" w:styleId="WW8Num8z2" w:customStyle="1">
    <w:name w:val="WW8Num8z2"/>
    <w:rPr>
      <w:rFonts w:ascii="Wingdings" w:hAnsi="Wingdings"/>
    </w:rPr>
  </w:style>
  <w:style w:type="character" w:styleId="WW8Num8z3" w:customStyle="1">
    <w:name w:val="WW8Num8z3"/>
    <w:rPr>
      <w:rFonts w:ascii="Symbol" w:hAnsi="Symbol"/>
    </w:rPr>
  </w:style>
  <w:style w:type="character" w:styleId="WW8Num10z0" w:customStyle="1">
    <w:name w:val="WW8Num10z0"/>
    <w:rPr>
      <w:rFonts w:ascii="Wingdings" w:hAnsi="Wingdings"/>
    </w:rPr>
  </w:style>
  <w:style w:type="character" w:styleId="WW8Num10z3" w:customStyle="1">
    <w:name w:val="WW8Num10z3"/>
    <w:rPr>
      <w:rFonts w:ascii="Symbol" w:hAnsi="Symbol"/>
    </w:rPr>
  </w:style>
  <w:style w:type="character" w:styleId="WW8Num10z4" w:customStyle="1">
    <w:name w:val="WW8Num10z4"/>
    <w:rPr>
      <w:rFonts w:ascii="Courier New" w:hAnsi="Courier New" w:cs="Courier New"/>
    </w:rPr>
  </w:style>
  <w:style w:type="character" w:styleId="Carpredefinitoparagrafo1" w:customStyle="1">
    <w:name w:val="Car. predefinito paragrafo1"/>
  </w:style>
  <w:style w:type="character" w:styleId="WW8Num1z0" w:customStyle="1">
    <w:name w:val="WW8Num1z0"/>
    <w:rPr>
      <w:rFonts w:ascii="Wingdings" w:hAnsi="Wingdings" w:cs="Wingdings"/>
      <w:sz w:val="24"/>
      <w:szCs w:val="24"/>
    </w:rPr>
  </w:style>
  <w:style w:type="character" w:styleId="WW8Num1z1" w:customStyle="1">
    <w:name w:val="WW8Num1z1"/>
    <w:rPr>
      <w:rFonts w:ascii="Courier New" w:hAnsi="Courier New" w:cs="Courier New"/>
    </w:rPr>
  </w:style>
  <w:style w:type="character" w:styleId="WW8Num1z2" w:customStyle="1">
    <w:name w:val="WW8Num1z2"/>
    <w:rPr>
      <w:rFonts w:ascii="Wingdings" w:hAnsi="Wingdings" w:cs="Wingdings"/>
    </w:rPr>
  </w:style>
  <w:style w:type="character" w:styleId="WW8Num1z3" w:customStyle="1">
    <w:name w:val="WW8Num1z3"/>
    <w:rPr>
      <w:rFonts w:ascii="Symbol" w:hAnsi="Symbol" w:cs="Symbol"/>
    </w:rPr>
  </w:style>
  <w:style w:type="character" w:styleId="Absatz-Standardschriftart" w:customStyle="1">
    <w:name w:val="Absatz-Standardschriftart"/>
  </w:style>
  <w:style w:type="character" w:styleId="RTFNum21" w:customStyle="1">
    <w:name w:val="RTF_Num 2 1"/>
    <w:rPr>
      <w:rFonts w:ascii="Symbol" w:hAnsi="Symbol" w:eastAsia="Symbol" w:cs="Symbol"/>
      <w:b w:val="0"/>
      <w:bCs w:val="0"/>
    </w:rPr>
  </w:style>
  <w:style w:type="character" w:styleId="RTFNum22" w:customStyle="1">
    <w:name w:val="RTF_Num 2 2"/>
    <w:rPr>
      <w:rFonts w:ascii="Courier New" w:hAnsi="Courier New" w:eastAsia="Courier New" w:cs="Courier New"/>
    </w:rPr>
  </w:style>
  <w:style w:type="character" w:styleId="RTFNum23" w:customStyle="1">
    <w:name w:val="RTF_Num 2 3"/>
    <w:rPr>
      <w:rFonts w:ascii="Wingdings" w:hAnsi="Wingdings" w:eastAsia="Wingdings" w:cs="Wingdings"/>
    </w:rPr>
  </w:style>
  <w:style w:type="character" w:styleId="RTFNum24" w:customStyle="1">
    <w:name w:val="RTF_Num 2 4"/>
    <w:rPr>
      <w:rFonts w:ascii="Symbol" w:hAnsi="Symbol" w:eastAsia="Symbol" w:cs="Symbol"/>
    </w:rPr>
  </w:style>
  <w:style w:type="character" w:styleId="RTFNum25" w:customStyle="1">
    <w:name w:val="RTF_Num 2 5"/>
    <w:rPr>
      <w:rFonts w:ascii="Courier New" w:hAnsi="Courier New" w:eastAsia="Courier New" w:cs="Courier New"/>
    </w:rPr>
  </w:style>
  <w:style w:type="character" w:styleId="RTFNum26" w:customStyle="1">
    <w:name w:val="RTF_Num 2 6"/>
    <w:rPr>
      <w:rFonts w:ascii="Wingdings" w:hAnsi="Wingdings" w:eastAsia="Wingdings" w:cs="Wingdings"/>
    </w:rPr>
  </w:style>
  <w:style w:type="character" w:styleId="RTFNum27" w:customStyle="1">
    <w:name w:val="RTF_Num 2 7"/>
    <w:rPr>
      <w:rFonts w:ascii="Symbol" w:hAnsi="Symbol" w:eastAsia="Symbol" w:cs="Symbol"/>
    </w:rPr>
  </w:style>
  <w:style w:type="character" w:styleId="RTFNum28" w:customStyle="1">
    <w:name w:val="RTF_Num 2 8"/>
    <w:rPr>
      <w:rFonts w:ascii="Courier New" w:hAnsi="Courier New" w:eastAsia="Courier New" w:cs="Courier New"/>
    </w:rPr>
  </w:style>
  <w:style w:type="character" w:styleId="RTFNum29" w:customStyle="1">
    <w:name w:val="RTF_Num 2 9"/>
    <w:rPr>
      <w:rFonts w:ascii="Wingdings" w:hAnsi="Wingdings" w:eastAsia="Wingdings" w:cs="Wingdings"/>
    </w:rPr>
  </w:style>
  <w:style w:type="character" w:styleId="RTFNum31" w:customStyle="1">
    <w:name w:val="RTF_Num 3 1"/>
    <w:rPr>
      <w:rFonts w:ascii="Wingdings" w:hAnsi="Wingdings" w:eastAsia="Wingdings" w:cs="Wingdings"/>
    </w:rPr>
  </w:style>
  <w:style w:type="character" w:styleId="RTFNum32" w:customStyle="1">
    <w:name w:val="RTF_Num 3 2"/>
    <w:rPr>
      <w:rFonts w:ascii="Courier New" w:hAnsi="Courier New" w:eastAsia="Courier New" w:cs="Courier New"/>
    </w:rPr>
  </w:style>
  <w:style w:type="character" w:styleId="RTFNum33" w:customStyle="1">
    <w:name w:val="RTF_Num 3 3"/>
    <w:rPr>
      <w:rFonts w:ascii="Wingdings" w:hAnsi="Wingdings" w:eastAsia="Wingdings" w:cs="Wingdings"/>
    </w:rPr>
  </w:style>
  <w:style w:type="character" w:styleId="RTFNum34" w:customStyle="1">
    <w:name w:val="RTF_Num 3 4"/>
    <w:rPr>
      <w:rFonts w:ascii="Symbol" w:hAnsi="Symbol" w:eastAsia="Symbol" w:cs="Symbol"/>
    </w:rPr>
  </w:style>
  <w:style w:type="character" w:styleId="RTFNum35" w:customStyle="1">
    <w:name w:val="RTF_Num 3 5"/>
    <w:rPr>
      <w:rFonts w:ascii="Courier New" w:hAnsi="Courier New" w:eastAsia="Courier New" w:cs="Courier New"/>
    </w:rPr>
  </w:style>
  <w:style w:type="character" w:styleId="RTFNum36" w:customStyle="1">
    <w:name w:val="RTF_Num 3 6"/>
    <w:rPr>
      <w:rFonts w:ascii="Wingdings" w:hAnsi="Wingdings" w:eastAsia="Wingdings" w:cs="Wingdings"/>
    </w:rPr>
  </w:style>
  <w:style w:type="character" w:styleId="RTFNum37" w:customStyle="1">
    <w:name w:val="RTF_Num 3 7"/>
    <w:rPr>
      <w:rFonts w:ascii="Symbol" w:hAnsi="Symbol" w:eastAsia="Symbol" w:cs="Symbol"/>
    </w:rPr>
  </w:style>
  <w:style w:type="character" w:styleId="RTFNum38" w:customStyle="1">
    <w:name w:val="RTF_Num 3 8"/>
    <w:rPr>
      <w:rFonts w:ascii="Courier New" w:hAnsi="Courier New" w:eastAsia="Courier New" w:cs="Courier New"/>
    </w:rPr>
  </w:style>
  <w:style w:type="character" w:styleId="RTFNum39" w:customStyle="1">
    <w:name w:val="RTF_Num 3 9"/>
    <w:rPr>
      <w:rFonts w:ascii="Wingdings" w:hAnsi="Wingdings" w:eastAsia="Wingdings" w:cs="Wingdings"/>
    </w:rPr>
  </w:style>
  <w:style w:type="character" w:styleId="RTFNum41" w:customStyle="1">
    <w:name w:val="RTF_Num 4 1"/>
    <w:rPr>
      <w:rFonts w:cs="Times New Roman"/>
    </w:rPr>
  </w:style>
  <w:style w:type="character" w:styleId="RTFNum42" w:customStyle="1">
    <w:name w:val="RTF_Num 4 2"/>
    <w:rPr>
      <w:rFonts w:cs="Times New Roman"/>
    </w:rPr>
  </w:style>
  <w:style w:type="character" w:styleId="RTFNum43" w:customStyle="1">
    <w:name w:val="RTF_Num 4 3"/>
    <w:rPr>
      <w:rFonts w:cs="Times New Roman"/>
    </w:rPr>
  </w:style>
  <w:style w:type="character" w:styleId="RTFNum44" w:customStyle="1">
    <w:name w:val="RTF_Num 4 4"/>
    <w:rPr>
      <w:rFonts w:cs="Times New Roman"/>
    </w:rPr>
  </w:style>
  <w:style w:type="character" w:styleId="RTFNum45" w:customStyle="1">
    <w:name w:val="RTF_Num 4 5"/>
    <w:rPr>
      <w:rFonts w:cs="Times New Roman"/>
    </w:rPr>
  </w:style>
  <w:style w:type="character" w:styleId="RTFNum46" w:customStyle="1">
    <w:name w:val="RTF_Num 4 6"/>
    <w:rPr>
      <w:rFonts w:cs="Times New Roman"/>
    </w:rPr>
  </w:style>
  <w:style w:type="character" w:styleId="RTFNum47" w:customStyle="1">
    <w:name w:val="RTF_Num 4 7"/>
    <w:rPr>
      <w:rFonts w:cs="Times New Roman"/>
    </w:rPr>
  </w:style>
  <w:style w:type="character" w:styleId="RTFNum48" w:customStyle="1">
    <w:name w:val="RTF_Num 4 8"/>
    <w:rPr>
      <w:rFonts w:cs="Times New Roman"/>
    </w:rPr>
  </w:style>
  <w:style w:type="character" w:styleId="RTFNum49" w:customStyle="1">
    <w:name w:val="RTF_Num 4 9"/>
    <w:rPr>
      <w:rFonts w:cs="Times New Roman"/>
    </w:rPr>
  </w:style>
  <w:style w:type="character" w:styleId="RTFNum51" w:customStyle="1">
    <w:name w:val="RTF_Num 5 1"/>
    <w:rPr>
      <w:rFonts w:ascii="Wingdings" w:hAnsi="Wingdings" w:eastAsia="Wingdings" w:cs="Wingdings"/>
    </w:rPr>
  </w:style>
  <w:style w:type="character" w:styleId="RTFNum52" w:customStyle="1">
    <w:name w:val="RTF_Num 5 2"/>
    <w:rPr>
      <w:rFonts w:ascii="Courier New" w:hAnsi="Courier New" w:eastAsia="Courier New" w:cs="Courier New"/>
    </w:rPr>
  </w:style>
  <w:style w:type="character" w:styleId="RTFNum53" w:customStyle="1">
    <w:name w:val="RTF_Num 5 3"/>
    <w:rPr>
      <w:rFonts w:ascii="Wingdings" w:hAnsi="Wingdings" w:eastAsia="Wingdings" w:cs="Wingdings"/>
    </w:rPr>
  </w:style>
  <w:style w:type="character" w:styleId="RTFNum54" w:customStyle="1">
    <w:name w:val="RTF_Num 5 4"/>
    <w:rPr>
      <w:rFonts w:ascii="Symbol" w:hAnsi="Symbol" w:eastAsia="Symbol" w:cs="Symbol"/>
    </w:rPr>
  </w:style>
  <w:style w:type="character" w:styleId="RTFNum55" w:customStyle="1">
    <w:name w:val="RTF_Num 5 5"/>
    <w:rPr>
      <w:rFonts w:ascii="Courier New" w:hAnsi="Courier New" w:eastAsia="Courier New" w:cs="Courier New"/>
    </w:rPr>
  </w:style>
  <w:style w:type="character" w:styleId="RTFNum56" w:customStyle="1">
    <w:name w:val="RTF_Num 5 6"/>
    <w:rPr>
      <w:rFonts w:ascii="Wingdings" w:hAnsi="Wingdings" w:eastAsia="Wingdings" w:cs="Wingdings"/>
    </w:rPr>
  </w:style>
  <w:style w:type="character" w:styleId="RTFNum57" w:customStyle="1">
    <w:name w:val="RTF_Num 5 7"/>
    <w:rPr>
      <w:rFonts w:ascii="Symbol" w:hAnsi="Symbol" w:eastAsia="Symbol" w:cs="Symbol"/>
    </w:rPr>
  </w:style>
  <w:style w:type="character" w:styleId="RTFNum58" w:customStyle="1">
    <w:name w:val="RTF_Num 5 8"/>
    <w:rPr>
      <w:rFonts w:ascii="Courier New" w:hAnsi="Courier New" w:eastAsia="Courier New" w:cs="Courier New"/>
    </w:rPr>
  </w:style>
  <w:style w:type="character" w:styleId="RTFNum59" w:customStyle="1">
    <w:name w:val="RTF_Num 5 9"/>
    <w:rPr>
      <w:rFonts w:ascii="Wingdings" w:hAnsi="Wingdings" w:eastAsia="Wingdings" w:cs="Wingdings"/>
    </w:rPr>
  </w:style>
  <w:style w:type="character" w:styleId="RTFNum61" w:customStyle="1">
    <w:name w:val="RTF_Num 6 1"/>
    <w:rPr>
      <w:rFonts w:ascii="Wingdings" w:hAnsi="Wingdings" w:eastAsia="Wingdings" w:cs="Wingdings"/>
      <w:sz w:val="16"/>
      <w:szCs w:val="16"/>
    </w:rPr>
  </w:style>
  <w:style w:type="character" w:styleId="RTFNum71" w:customStyle="1">
    <w:name w:val="RTF_Num 7 1"/>
    <w:rPr>
      <w:rFonts w:cs="Times New Roman"/>
    </w:rPr>
  </w:style>
  <w:style w:type="character" w:styleId="RTFNum72" w:customStyle="1">
    <w:name w:val="RTF_Num 7 2"/>
    <w:rPr>
      <w:rFonts w:cs="Times New Roman"/>
    </w:rPr>
  </w:style>
  <w:style w:type="character" w:styleId="RTFNum73" w:customStyle="1">
    <w:name w:val="RTF_Num 7 3"/>
    <w:rPr>
      <w:rFonts w:cs="Times New Roman"/>
    </w:rPr>
  </w:style>
  <w:style w:type="character" w:styleId="RTFNum74" w:customStyle="1">
    <w:name w:val="RTF_Num 7 4"/>
    <w:rPr>
      <w:rFonts w:cs="Times New Roman"/>
    </w:rPr>
  </w:style>
  <w:style w:type="character" w:styleId="RTFNum75" w:customStyle="1">
    <w:name w:val="RTF_Num 7 5"/>
    <w:rPr>
      <w:rFonts w:cs="Times New Roman"/>
    </w:rPr>
  </w:style>
  <w:style w:type="character" w:styleId="RTFNum76" w:customStyle="1">
    <w:name w:val="RTF_Num 7 6"/>
    <w:rPr>
      <w:rFonts w:cs="Times New Roman"/>
    </w:rPr>
  </w:style>
  <w:style w:type="character" w:styleId="RTFNum77" w:customStyle="1">
    <w:name w:val="RTF_Num 7 7"/>
    <w:rPr>
      <w:rFonts w:cs="Times New Roman"/>
    </w:rPr>
  </w:style>
  <w:style w:type="character" w:styleId="RTFNum78" w:customStyle="1">
    <w:name w:val="RTF_Num 7 8"/>
    <w:rPr>
      <w:rFonts w:cs="Times New Roman"/>
    </w:rPr>
  </w:style>
  <w:style w:type="character" w:styleId="RTFNum79" w:customStyle="1">
    <w:name w:val="RTF_Num 7 9"/>
    <w:rPr>
      <w:rFonts w:cs="Times New Roman"/>
    </w:rPr>
  </w:style>
  <w:style w:type="character" w:styleId="RTFNum81" w:customStyle="1">
    <w:name w:val="RTF_Num 8 1"/>
    <w:rPr>
      <w:rFonts w:ascii="Symbol" w:hAnsi="Symbol" w:eastAsia="Symbol" w:cs="Symbol"/>
      <w:b w:val="0"/>
      <w:bCs w:val="0"/>
    </w:rPr>
  </w:style>
  <w:style w:type="character" w:styleId="RTFNum82" w:customStyle="1">
    <w:name w:val="RTF_Num 8 2"/>
    <w:rPr>
      <w:rFonts w:ascii="Courier New" w:hAnsi="Courier New" w:eastAsia="Courier New" w:cs="Courier New"/>
    </w:rPr>
  </w:style>
  <w:style w:type="character" w:styleId="RTFNum83" w:customStyle="1">
    <w:name w:val="RTF_Num 8 3"/>
    <w:rPr>
      <w:rFonts w:ascii="Wingdings" w:hAnsi="Wingdings" w:eastAsia="Wingdings" w:cs="Wingdings"/>
    </w:rPr>
  </w:style>
  <w:style w:type="character" w:styleId="RTFNum84" w:customStyle="1">
    <w:name w:val="RTF_Num 8 4"/>
    <w:rPr>
      <w:rFonts w:ascii="Symbol" w:hAnsi="Symbol" w:eastAsia="Symbol" w:cs="Symbol"/>
    </w:rPr>
  </w:style>
  <w:style w:type="character" w:styleId="RTFNum85" w:customStyle="1">
    <w:name w:val="RTF_Num 8 5"/>
    <w:rPr>
      <w:rFonts w:ascii="Courier New" w:hAnsi="Courier New" w:eastAsia="Courier New" w:cs="Courier New"/>
    </w:rPr>
  </w:style>
  <w:style w:type="character" w:styleId="RTFNum86" w:customStyle="1">
    <w:name w:val="RTF_Num 8 6"/>
    <w:rPr>
      <w:rFonts w:ascii="Wingdings" w:hAnsi="Wingdings" w:eastAsia="Wingdings" w:cs="Wingdings"/>
    </w:rPr>
  </w:style>
  <w:style w:type="character" w:styleId="RTFNum87" w:customStyle="1">
    <w:name w:val="RTF_Num 8 7"/>
    <w:rPr>
      <w:rFonts w:ascii="Symbol" w:hAnsi="Symbol" w:eastAsia="Symbol" w:cs="Symbol"/>
    </w:rPr>
  </w:style>
  <w:style w:type="character" w:styleId="RTFNum88" w:customStyle="1">
    <w:name w:val="RTF_Num 8 8"/>
    <w:rPr>
      <w:rFonts w:ascii="Courier New" w:hAnsi="Courier New" w:eastAsia="Courier New" w:cs="Courier New"/>
    </w:rPr>
  </w:style>
  <w:style w:type="character" w:styleId="RTFNum89" w:customStyle="1">
    <w:name w:val="RTF_Num 8 9"/>
    <w:rPr>
      <w:rFonts w:ascii="Wingdings" w:hAnsi="Wingdings" w:eastAsia="Wingdings" w:cs="Wingdings"/>
    </w:rPr>
  </w:style>
  <w:style w:type="character" w:styleId="RTFNum91" w:customStyle="1">
    <w:name w:val="RTF_Num 9 1"/>
    <w:rPr>
      <w:rFonts w:ascii="Symbol" w:hAnsi="Symbol" w:eastAsia="Symbol" w:cs="Symbol"/>
      <w:color w:val="auto"/>
      <w:sz w:val="20"/>
      <w:szCs w:val="20"/>
    </w:rPr>
  </w:style>
  <w:style w:type="character" w:styleId="RTFNum92" w:customStyle="1">
    <w:name w:val="RTF_Num 9 2"/>
    <w:rPr>
      <w:rFonts w:ascii="Courier New" w:hAnsi="Courier New" w:eastAsia="Courier New" w:cs="Courier New"/>
    </w:rPr>
  </w:style>
  <w:style w:type="character" w:styleId="RTFNum93" w:customStyle="1">
    <w:name w:val="RTF_Num 9 3"/>
    <w:rPr>
      <w:rFonts w:ascii="Wingdings" w:hAnsi="Wingdings" w:eastAsia="Wingdings" w:cs="Wingdings"/>
    </w:rPr>
  </w:style>
  <w:style w:type="character" w:styleId="RTFNum94" w:customStyle="1">
    <w:name w:val="RTF_Num 9 4"/>
    <w:rPr>
      <w:rFonts w:ascii="Symbol" w:hAnsi="Symbol" w:eastAsia="Symbol" w:cs="Symbol"/>
    </w:rPr>
  </w:style>
  <w:style w:type="character" w:styleId="RTFNum95" w:customStyle="1">
    <w:name w:val="RTF_Num 9 5"/>
    <w:rPr>
      <w:rFonts w:ascii="Courier New" w:hAnsi="Courier New" w:eastAsia="Courier New" w:cs="Courier New"/>
    </w:rPr>
  </w:style>
  <w:style w:type="character" w:styleId="RTFNum96" w:customStyle="1">
    <w:name w:val="RTF_Num 9 6"/>
    <w:rPr>
      <w:rFonts w:ascii="Wingdings" w:hAnsi="Wingdings" w:eastAsia="Wingdings" w:cs="Wingdings"/>
    </w:rPr>
  </w:style>
  <w:style w:type="character" w:styleId="RTFNum97" w:customStyle="1">
    <w:name w:val="RTF_Num 9 7"/>
    <w:rPr>
      <w:rFonts w:ascii="Symbol" w:hAnsi="Symbol" w:eastAsia="Symbol" w:cs="Symbol"/>
    </w:rPr>
  </w:style>
  <w:style w:type="character" w:styleId="RTFNum98" w:customStyle="1">
    <w:name w:val="RTF_Num 9 8"/>
    <w:rPr>
      <w:rFonts w:ascii="Courier New" w:hAnsi="Courier New" w:eastAsia="Courier New" w:cs="Courier New"/>
    </w:rPr>
  </w:style>
  <w:style w:type="character" w:styleId="RTFNum99" w:customStyle="1">
    <w:name w:val="RTF_Num 9 9"/>
    <w:rPr>
      <w:rFonts w:ascii="Wingdings" w:hAnsi="Wingdings" w:eastAsia="Wingdings" w:cs="Wingdings"/>
    </w:rPr>
  </w:style>
  <w:style w:type="character" w:styleId="RTFNum101" w:customStyle="1">
    <w:name w:val="RTF_Num 10 1"/>
    <w:rPr>
      <w:rFonts w:ascii="Symbol" w:hAnsi="Symbol" w:eastAsia="Symbol" w:cs="Symbol"/>
    </w:rPr>
  </w:style>
  <w:style w:type="character" w:styleId="RTFNum102" w:customStyle="1">
    <w:name w:val="RTF_Num 10 2"/>
    <w:rPr>
      <w:rFonts w:ascii="Courier New" w:hAnsi="Courier New" w:eastAsia="Courier New" w:cs="Courier New"/>
    </w:rPr>
  </w:style>
  <w:style w:type="character" w:styleId="RTFNum103" w:customStyle="1">
    <w:name w:val="RTF_Num 10 3"/>
    <w:rPr>
      <w:rFonts w:ascii="Wingdings" w:hAnsi="Wingdings" w:eastAsia="Wingdings" w:cs="Wingdings"/>
    </w:rPr>
  </w:style>
  <w:style w:type="character" w:styleId="RTFNum104" w:customStyle="1">
    <w:name w:val="RTF_Num 10 4"/>
    <w:rPr>
      <w:rFonts w:ascii="Symbol" w:hAnsi="Symbol" w:eastAsia="Symbol" w:cs="Symbol"/>
    </w:rPr>
  </w:style>
  <w:style w:type="character" w:styleId="RTFNum105" w:customStyle="1">
    <w:name w:val="RTF_Num 10 5"/>
    <w:rPr>
      <w:rFonts w:ascii="Courier New" w:hAnsi="Courier New" w:eastAsia="Courier New" w:cs="Courier New"/>
    </w:rPr>
  </w:style>
  <w:style w:type="character" w:styleId="RTFNum106" w:customStyle="1">
    <w:name w:val="RTF_Num 10 6"/>
    <w:rPr>
      <w:rFonts w:ascii="Wingdings" w:hAnsi="Wingdings" w:eastAsia="Wingdings" w:cs="Wingdings"/>
    </w:rPr>
  </w:style>
  <w:style w:type="character" w:styleId="RTFNum107" w:customStyle="1">
    <w:name w:val="RTF_Num 10 7"/>
    <w:rPr>
      <w:rFonts w:ascii="Symbol" w:hAnsi="Symbol" w:eastAsia="Symbol" w:cs="Symbol"/>
    </w:rPr>
  </w:style>
  <w:style w:type="character" w:styleId="RTFNum108" w:customStyle="1">
    <w:name w:val="RTF_Num 10 8"/>
    <w:rPr>
      <w:rFonts w:ascii="Courier New" w:hAnsi="Courier New" w:eastAsia="Courier New" w:cs="Courier New"/>
    </w:rPr>
  </w:style>
  <w:style w:type="character" w:styleId="RTFNum109" w:customStyle="1">
    <w:name w:val="RTF_Num 10 9"/>
    <w:rPr>
      <w:rFonts w:ascii="Wingdings" w:hAnsi="Wingdings" w:eastAsia="Wingdings" w:cs="Wingdings"/>
    </w:rPr>
  </w:style>
  <w:style w:type="character" w:styleId="RTFNum111" w:customStyle="1">
    <w:name w:val="RTF_Num 11 1"/>
    <w:rPr>
      <w:rFonts w:ascii="Wingdings" w:hAnsi="Wingdings" w:eastAsia="Wingdings" w:cs="Wingdings"/>
      <w:sz w:val="24"/>
      <w:szCs w:val="24"/>
    </w:rPr>
  </w:style>
  <w:style w:type="character" w:styleId="RTFNum112" w:customStyle="1">
    <w:name w:val="RTF_Num 11 2"/>
    <w:rPr>
      <w:rFonts w:ascii="Courier New" w:hAnsi="Courier New" w:eastAsia="Courier New" w:cs="Courier New"/>
    </w:rPr>
  </w:style>
  <w:style w:type="character" w:styleId="RTFNum113" w:customStyle="1">
    <w:name w:val="RTF_Num 11 3"/>
    <w:rPr>
      <w:rFonts w:ascii="Wingdings" w:hAnsi="Wingdings" w:eastAsia="Wingdings" w:cs="Wingdings"/>
    </w:rPr>
  </w:style>
  <w:style w:type="character" w:styleId="RTFNum114" w:customStyle="1">
    <w:name w:val="RTF_Num 11 4"/>
    <w:rPr>
      <w:rFonts w:ascii="Symbol" w:hAnsi="Symbol" w:eastAsia="Symbol" w:cs="Symbol"/>
    </w:rPr>
  </w:style>
  <w:style w:type="character" w:styleId="RTFNum115" w:customStyle="1">
    <w:name w:val="RTF_Num 11 5"/>
    <w:rPr>
      <w:rFonts w:ascii="Courier New" w:hAnsi="Courier New" w:eastAsia="Courier New" w:cs="Courier New"/>
    </w:rPr>
  </w:style>
  <w:style w:type="character" w:styleId="RTFNum116" w:customStyle="1">
    <w:name w:val="RTF_Num 11 6"/>
    <w:rPr>
      <w:rFonts w:ascii="Wingdings" w:hAnsi="Wingdings" w:eastAsia="Wingdings" w:cs="Wingdings"/>
    </w:rPr>
  </w:style>
  <w:style w:type="character" w:styleId="RTFNum117" w:customStyle="1">
    <w:name w:val="RTF_Num 11 7"/>
    <w:rPr>
      <w:rFonts w:ascii="Symbol" w:hAnsi="Symbol" w:eastAsia="Symbol" w:cs="Symbol"/>
    </w:rPr>
  </w:style>
  <w:style w:type="character" w:styleId="RTFNum118" w:customStyle="1">
    <w:name w:val="RTF_Num 11 8"/>
    <w:rPr>
      <w:rFonts w:ascii="Courier New" w:hAnsi="Courier New" w:eastAsia="Courier New" w:cs="Courier New"/>
    </w:rPr>
  </w:style>
  <w:style w:type="character" w:styleId="RTFNum119" w:customStyle="1">
    <w:name w:val="RTF_Num 11 9"/>
    <w:rPr>
      <w:rFonts w:ascii="Wingdings" w:hAnsi="Wingdings" w:eastAsia="Wingdings" w:cs="Wingdings"/>
    </w:rPr>
  </w:style>
  <w:style w:type="character" w:styleId="RTFNum121" w:customStyle="1">
    <w:name w:val="RTF_Num 12 1"/>
    <w:rPr>
      <w:rFonts w:ascii="Times New Roman" w:hAnsi="Times New Roman" w:eastAsia="Times New Roman" w:cs="Times New Roman"/>
    </w:rPr>
  </w:style>
  <w:style w:type="character" w:styleId="RTFNum131" w:customStyle="1">
    <w:name w:val="RTF_Num 13 1"/>
    <w:rPr>
      <w:rFonts w:ascii="Symbol" w:hAnsi="Symbol" w:eastAsia="Symbol" w:cs="Symbol"/>
      <w:b w:val="0"/>
      <w:bCs w:val="0"/>
    </w:rPr>
  </w:style>
  <w:style w:type="character" w:styleId="RTFNum132" w:customStyle="1">
    <w:name w:val="RTF_Num 13 2"/>
    <w:rPr>
      <w:rFonts w:ascii="Courier New" w:hAnsi="Courier New" w:eastAsia="Courier New" w:cs="Courier New"/>
    </w:rPr>
  </w:style>
  <w:style w:type="character" w:styleId="RTFNum133" w:customStyle="1">
    <w:name w:val="RTF_Num 13 3"/>
    <w:rPr>
      <w:rFonts w:ascii="Wingdings" w:hAnsi="Wingdings" w:eastAsia="Wingdings" w:cs="Wingdings"/>
    </w:rPr>
  </w:style>
  <w:style w:type="character" w:styleId="RTFNum134" w:customStyle="1">
    <w:name w:val="RTF_Num 13 4"/>
    <w:rPr>
      <w:rFonts w:ascii="Symbol" w:hAnsi="Symbol" w:eastAsia="Symbol" w:cs="Symbol"/>
    </w:rPr>
  </w:style>
  <w:style w:type="character" w:styleId="RTFNum135" w:customStyle="1">
    <w:name w:val="RTF_Num 13 5"/>
    <w:rPr>
      <w:rFonts w:ascii="Courier New" w:hAnsi="Courier New" w:eastAsia="Courier New" w:cs="Courier New"/>
    </w:rPr>
  </w:style>
  <w:style w:type="character" w:styleId="RTFNum136" w:customStyle="1">
    <w:name w:val="RTF_Num 13 6"/>
    <w:rPr>
      <w:rFonts w:ascii="Wingdings" w:hAnsi="Wingdings" w:eastAsia="Wingdings" w:cs="Wingdings"/>
    </w:rPr>
  </w:style>
  <w:style w:type="character" w:styleId="RTFNum137" w:customStyle="1">
    <w:name w:val="RTF_Num 13 7"/>
    <w:rPr>
      <w:rFonts w:ascii="Symbol" w:hAnsi="Symbol" w:eastAsia="Symbol" w:cs="Symbol"/>
    </w:rPr>
  </w:style>
  <w:style w:type="character" w:styleId="RTFNum138" w:customStyle="1">
    <w:name w:val="RTF_Num 13 8"/>
    <w:rPr>
      <w:rFonts w:ascii="Courier New" w:hAnsi="Courier New" w:eastAsia="Courier New" w:cs="Courier New"/>
    </w:rPr>
  </w:style>
  <w:style w:type="character" w:styleId="RTFNum139" w:customStyle="1">
    <w:name w:val="RTF_Num 13 9"/>
    <w:rPr>
      <w:rFonts w:ascii="Wingdings" w:hAnsi="Wingdings" w:eastAsia="Wingdings" w:cs="Wingdings"/>
    </w:rPr>
  </w:style>
  <w:style w:type="character" w:styleId="RTFNum141" w:customStyle="1">
    <w:name w:val="RTF_Num 14 1"/>
    <w:rPr>
      <w:rFonts w:ascii="Wingdings" w:hAnsi="Wingdings" w:eastAsia="Wingdings" w:cs="Wingdings"/>
      <w:color w:val="auto"/>
      <w:sz w:val="24"/>
      <w:szCs w:val="24"/>
    </w:rPr>
  </w:style>
  <w:style w:type="character" w:styleId="RTFNum151" w:customStyle="1">
    <w:name w:val="RTF_Num 15 1"/>
    <w:rPr>
      <w:rFonts w:cs="Times New Roman"/>
    </w:rPr>
  </w:style>
  <w:style w:type="character" w:styleId="RTFNum161" w:customStyle="1">
    <w:name w:val="RTF_Num 16 1"/>
    <w:rPr>
      <w:rFonts w:ascii="Wingdings" w:hAnsi="Wingdings" w:eastAsia="Wingdings" w:cs="Wingdings"/>
    </w:rPr>
  </w:style>
  <w:style w:type="character" w:styleId="RTFNum162" w:customStyle="1">
    <w:name w:val="RTF_Num 16 2"/>
    <w:rPr>
      <w:rFonts w:ascii="Courier New" w:hAnsi="Courier New" w:eastAsia="Courier New" w:cs="Courier New"/>
    </w:rPr>
  </w:style>
  <w:style w:type="character" w:styleId="RTFNum163" w:customStyle="1">
    <w:name w:val="RTF_Num 16 3"/>
    <w:rPr>
      <w:rFonts w:ascii="Wingdings" w:hAnsi="Wingdings" w:eastAsia="Wingdings" w:cs="Wingdings"/>
    </w:rPr>
  </w:style>
  <w:style w:type="character" w:styleId="RTFNum164" w:customStyle="1">
    <w:name w:val="RTF_Num 16 4"/>
    <w:rPr>
      <w:rFonts w:ascii="Symbol" w:hAnsi="Symbol" w:eastAsia="Symbol" w:cs="Symbol"/>
    </w:rPr>
  </w:style>
  <w:style w:type="character" w:styleId="RTFNum165" w:customStyle="1">
    <w:name w:val="RTF_Num 16 5"/>
    <w:rPr>
      <w:rFonts w:ascii="Courier New" w:hAnsi="Courier New" w:eastAsia="Courier New" w:cs="Courier New"/>
    </w:rPr>
  </w:style>
  <w:style w:type="character" w:styleId="RTFNum166" w:customStyle="1">
    <w:name w:val="RTF_Num 16 6"/>
    <w:rPr>
      <w:rFonts w:ascii="Wingdings" w:hAnsi="Wingdings" w:eastAsia="Wingdings" w:cs="Wingdings"/>
    </w:rPr>
  </w:style>
  <w:style w:type="character" w:styleId="RTFNum167" w:customStyle="1">
    <w:name w:val="RTF_Num 16 7"/>
    <w:rPr>
      <w:rFonts w:ascii="Symbol" w:hAnsi="Symbol" w:eastAsia="Symbol" w:cs="Symbol"/>
    </w:rPr>
  </w:style>
  <w:style w:type="character" w:styleId="RTFNum168" w:customStyle="1">
    <w:name w:val="RTF_Num 16 8"/>
    <w:rPr>
      <w:rFonts w:ascii="Courier New" w:hAnsi="Courier New" w:eastAsia="Courier New" w:cs="Courier New"/>
    </w:rPr>
  </w:style>
  <w:style w:type="character" w:styleId="RTFNum169" w:customStyle="1">
    <w:name w:val="RTF_Num 16 9"/>
    <w:rPr>
      <w:rFonts w:ascii="Wingdings" w:hAnsi="Wingdings" w:eastAsia="Wingdings" w:cs="Wingdings"/>
    </w:rPr>
  </w:style>
  <w:style w:type="character" w:styleId="RTFNum171" w:customStyle="1">
    <w:name w:val="RTF_Num 17 1"/>
    <w:rPr>
      <w:rFonts w:ascii="Symbol" w:hAnsi="Symbol" w:eastAsia="Symbol" w:cs="Symbol"/>
      <w:b w:val="0"/>
      <w:bCs w:val="0"/>
    </w:rPr>
  </w:style>
  <w:style w:type="character" w:styleId="RTFNum172" w:customStyle="1">
    <w:name w:val="RTF_Num 17 2"/>
    <w:rPr>
      <w:rFonts w:ascii="Courier New" w:hAnsi="Courier New" w:eastAsia="Courier New" w:cs="Courier New"/>
    </w:rPr>
  </w:style>
  <w:style w:type="character" w:styleId="RTFNum173" w:customStyle="1">
    <w:name w:val="RTF_Num 17 3"/>
    <w:rPr>
      <w:rFonts w:ascii="Wingdings" w:hAnsi="Wingdings" w:eastAsia="Wingdings" w:cs="Wingdings"/>
    </w:rPr>
  </w:style>
  <w:style w:type="character" w:styleId="RTFNum174" w:customStyle="1">
    <w:name w:val="RTF_Num 17 4"/>
    <w:rPr>
      <w:rFonts w:ascii="Symbol" w:hAnsi="Symbol" w:eastAsia="Symbol" w:cs="Symbol"/>
    </w:rPr>
  </w:style>
  <w:style w:type="character" w:styleId="RTFNum175" w:customStyle="1">
    <w:name w:val="RTF_Num 17 5"/>
    <w:rPr>
      <w:rFonts w:ascii="Courier New" w:hAnsi="Courier New" w:eastAsia="Courier New" w:cs="Courier New"/>
    </w:rPr>
  </w:style>
  <w:style w:type="character" w:styleId="RTFNum176" w:customStyle="1">
    <w:name w:val="RTF_Num 17 6"/>
    <w:rPr>
      <w:rFonts w:ascii="Wingdings" w:hAnsi="Wingdings" w:eastAsia="Wingdings" w:cs="Wingdings"/>
    </w:rPr>
  </w:style>
  <w:style w:type="character" w:styleId="RTFNum177" w:customStyle="1">
    <w:name w:val="RTF_Num 17 7"/>
    <w:rPr>
      <w:rFonts w:ascii="Symbol" w:hAnsi="Symbol" w:eastAsia="Symbol" w:cs="Symbol"/>
    </w:rPr>
  </w:style>
  <w:style w:type="character" w:styleId="RTFNum178" w:customStyle="1">
    <w:name w:val="RTF_Num 17 8"/>
    <w:rPr>
      <w:rFonts w:ascii="Courier New" w:hAnsi="Courier New" w:eastAsia="Courier New" w:cs="Courier New"/>
    </w:rPr>
  </w:style>
  <w:style w:type="character" w:styleId="RTFNum179" w:customStyle="1">
    <w:name w:val="RTF_Num 17 9"/>
    <w:rPr>
      <w:rFonts w:ascii="Wingdings" w:hAnsi="Wingdings" w:eastAsia="Wingdings" w:cs="Wingdings"/>
    </w:rPr>
  </w:style>
  <w:style w:type="character" w:styleId="RTFNum181" w:customStyle="1">
    <w:name w:val="RTF_Num 18 1"/>
    <w:rPr>
      <w:rFonts w:ascii="Symbol" w:hAnsi="Symbol" w:eastAsia="Symbol" w:cs="Symbol"/>
      <w:b w:val="0"/>
      <w:bCs w:val="0"/>
    </w:rPr>
  </w:style>
  <w:style w:type="character" w:styleId="RTFNum182" w:customStyle="1">
    <w:name w:val="RTF_Num 18 2"/>
    <w:rPr>
      <w:rFonts w:ascii="Courier New" w:hAnsi="Courier New" w:eastAsia="Courier New" w:cs="Courier New"/>
    </w:rPr>
  </w:style>
  <w:style w:type="character" w:styleId="RTFNum183" w:customStyle="1">
    <w:name w:val="RTF_Num 18 3"/>
    <w:rPr>
      <w:rFonts w:ascii="Wingdings" w:hAnsi="Wingdings" w:eastAsia="Wingdings" w:cs="Wingdings"/>
    </w:rPr>
  </w:style>
  <w:style w:type="character" w:styleId="RTFNum184" w:customStyle="1">
    <w:name w:val="RTF_Num 18 4"/>
    <w:rPr>
      <w:rFonts w:ascii="Symbol" w:hAnsi="Symbol" w:eastAsia="Symbol" w:cs="Symbol"/>
    </w:rPr>
  </w:style>
  <w:style w:type="character" w:styleId="RTFNum185" w:customStyle="1">
    <w:name w:val="RTF_Num 18 5"/>
    <w:rPr>
      <w:rFonts w:ascii="Courier New" w:hAnsi="Courier New" w:eastAsia="Courier New" w:cs="Courier New"/>
    </w:rPr>
  </w:style>
  <w:style w:type="character" w:styleId="RTFNum186" w:customStyle="1">
    <w:name w:val="RTF_Num 18 6"/>
    <w:rPr>
      <w:rFonts w:ascii="Wingdings" w:hAnsi="Wingdings" w:eastAsia="Wingdings" w:cs="Wingdings"/>
    </w:rPr>
  </w:style>
  <w:style w:type="character" w:styleId="RTFNum187" w:customStyle="1">
    <w:name w:val="RTF_Num 18 7"/>
    <w:rPr>
      <w:rFonts w:ascii="Symbol" w:hAnsi="Symbol" w:eastAsia="Symbol" w:cs="Symbol"/>
    </w:rPr>
  </w:style>
  <w:style w:type="character" w:styleId="RTFNum188" w:customStyle="1">
    <w:name w:val="RTF_Num 18 8"/>
    <w:rPr>
      <w:rFonts w:ascii="Courier New" w:hAnsi="Courier New" w:eastAsia="Courier New" w:cs="Courier New"/>
    </w:rPr>
  </w:style>
  <w:style w:type="character" w:styleId="RTFNum189" w:customStyle="1">
    <w:name w:val="RTF_Num 18 9"/>
    <w:rPr>
      <w:rFonts w:ascii="Wingdings" w:hAnsi="Wingdings" w:eastAsia="Wingdings" w:cs="Wingdings"/>
    </w:rPr>
  </w:style>
  <w:style w:type="character" w:styleId="RTFNum191" w:customStyle="1">
    <w:name w:val="RTF_Num 19 1"/>
    <w:rPr>
      <w:rFonts w:ascii="Symbol" w:hAnsi="Symbol" w:eastAsia="Symbol" w:cs="Symbol"/>
      <w:b w:val="0"/>
      <w:bCs w:val="0"/>
    </w:rPr>
  </w:style>
  <w:style w:type="character" w:styleId="RTFNum192" w:customStyle="1">
    <w:name w:val="RTF_Num 19 2"/>
    <w:rPr>
      <w:rFonts w:ascii="Courier New" w:hAnsi="Courier New" w:eastAsia="Courier New" w:cs="Courier New"/>
    </w:rPr>
  </w:style>
  <w:style w:type="character" w:styleId="RTFNum193" w:customStyle="1">
    <w:name w:val="RTF_Num 19 3"/>
    <w:rPr>
      <w:rFonts w:ascii="Wingdings" w:hAnsi="Wingdings" w:eastAsia="Wingdings" w:cs="Wingdings"/>
    </w:rPr>
  </w:style>
  <w:style w:type="character" w:styleId="RTFNum194" w:customStyle="1">
    <w:name w:val="RTF_Num 19 4"/>
    <w:rPr>
      <w:rFonts w:ascii="Symbol" w:hAnsi="Symbol" w:eastAsia="Symbol" w:cs="Symbol"/>
    </w:rPr>
  </w:style>
  <w:style w:type="character" w:styleId="RTFNum195" w:customStyle="1">
    <w:name w:val="RTF_Num 19 5"/>
    <w:rPr>
      <w:rFonts w:ascii="Courier New" w:hAnsi="Courier New" w:eastAsia="Courier New" w:cs="Courier New"/>
    </w:rPr>
  </w:style>
  <w:style w:type="character" w:styleId="RTFNum196" w:customStyle="1">
    <w:name w:val="RTF_Num 19 6"/>
    <w:rPr>
      <w:rFonts w:ascii="Wingdings" w:hAnsi="Wingdings" w:eastAsia="Wingdings" w:cs="Wingdings"/>
    </w:rPr>
  </w:style>
  <w:style w:type="character" w:styleId="RTFNum197" w:customStyle="1">
    <w:name w:val="RTF_Num 19 7"/>
    <w:rPr>
      <w:rFonts w:ascii="Symbol" w:hAnsi="Symbol" w:eastAsia="Symbol" w:cs="Symbol"/>
    </w:rPr>
  </w:style>
  <w:style w:type="character" w:styleId="RTFNum198" w:customStyle="1">
    <w:name w:val="RTF_Num 19 8"/>
    <w:rPr>
      <w:rFonts w:ascii="Courier New" w:hAnsi="Courier New" w:eastAsia="Courier New" w:cs="Courier New"/>
    </w:rPr>
  </w:style>
  <w:style w:type="character" w:styleId="RTFNum199" w:customStyle="1">
    <w:name w:val="RTF_Num 19 9"/>
    <w:rPr>
      <w:rFonts w:ascii="Wingdings" w:hAnsi="Wingdings" w:eastAsia="Wingdings" w:cs="Wingdings"/>
    </w:rPr>
  </w:style>
  <w:style w:type="character" w:styleId="RTFNum201" w:customStyle="1">
    <w:name w:val="RTF_Num 20 1"/>
    <w:rPr>
      <w:rFonts w:ascii="Wingdings" w:hAnsi="Wingdings" w:eastAsia="Wingdings" w:cs="Wingdings"/>
    </w:rPr>
  </w:style>
  <w:style w:type="character" w:styleId="RTFNum202" w:customStyle="1">
    <w:name w:val="RTF_Num 20 2"/>
    <w:rPr>
      <w:rFonts w:ascii="Courier New" w:hAnsi="Courier New" w:eastAsia="Courier New" w:cs="Courier New"/>
    </w:rPr>
  </w:style>
  <w:style w:type="character" w:styleId="RTFNum203" w:customStyle="1">
    <w:name w:val="RTF_Num 20 3"/>
    <w:rPr>
      <w:rFonts w:ascii="Wingdings" w:hAnsi="Wingdings" w:eastAsia="Wingdings" w:cs="Wingdings"/>
    </w:rPr>
  </w:style>
  <w:style w:type="character" w:styleId="RTFNum204" w:customStyle="1">
    <w:name w:val="RTF_Num 20 4"/>
    <w:rPr>
      <w:rFonts w:ascii="Symbol" w:hAnsi="Symbol" w:eastAsia="Symbol" w:cs="Symbol"/>
    </w:rPr>
  </w:style>
  <w:style w:type="character" w:styleId="RTFNum205" w:customStyle="1">
    <w:name w:val="RTF_Num 20 5"/>
    <w:rPr>
      <w:rFonts w:ascii="Courier New" w:hAnsi="Courier New" w:eastAsia="Courier New" w:cs="Courier New"/>
    </w:rPr>
  </w:style>
  <w:style w:type="character" w:styleId="RTFNum206" w:customStyle="1">
    <w:name w:val="RTF_Num 20 6"/>
    <w:rPr>
      <w:rFonts w:ascii="Wingdings" w:hAnsi="Wingdings" w:eastAsia="Wingdings" w:cs="Wingdings"/>
    </w:rPr>
  </w:style>
  <w:style w:type="character" w:styleId="RTFNum207" w:customStyle="1">
    <w:name w:val="RTF_Num 20 7"/>
    <w:rPr>
      <w:rFonts w:ascii="Symbol" w:hAnsi="Symbol" w:eastAsia="Symbol" w:cs="Symbol"/>
    </w:rPr>
  </w:style>
  <w:style w:type="character" w:styleId="RTFNum208" w:customStyle="1">
    <w:name w:val="RTF_Num 20 8"/>
    <w:rPr>
      <w:rFonts w:ascii="Courier New" w:hAnsi="Courier New" w:eastAsia="Courier New" w:cs="Courier New"/>
    </w:rPr>
  </w:style>
  <w:style w:type="character" w:styleId="RTFNum209" w:customStyle="1">
    <w:name w:val="RTF_Num 20 9"/>
    <w:rPr>
      <w:rFonts w:ascii="Wingdings" w:hAnsi="Wingdings" w:eastAsia="Wingdings" w:cs="Wingdings"/>
    </w:rPr>
  </w:style>
  <w:style w:type="character" w:styleId="Carpredefinitoparagrafo2" w:customStyle="1">
    <w:name w:val="Car. predefinito paragrafo2"/>
  </w:style>
  <w:style w:type="character" w:styleId="Numeropagina1" w:customStyle="1">
    <w:name w:val="Numero pagina1"/>
    <w:rPr>
      <w:rFonts w:cs="Times New Roman"/>
    </w:rPr>
  </w:style>
  <w:style w:type="character" w:styleId="Rimandonotaapidipagina1" w:customStyle="1">
    <w:name w:val="Rimando nota a piè di pagina1"/>
    <w:rPr>
      <w:rFonts w:cs="Times New Roman"/>
      <w:position w:val="4"/>
      <w:sz w:val="14"/>
    </w:rPr>
  </w:style>
  <w:style w:type="character" w:styleId="IntestazioneCarattere" w:customStyle="1">
    <w:name w:val="Intestazione Carattere"/>
    <w:uiPriority w:val="99"/>
    <w:rPr>
      <w:rFonts w:cs="Times New Roman"/>
      <w:lang w:val="it-IT" w:eastAsia="ar-SA" w:bidi="ar-SA"/>
    </w:rPr>
  </w:style>
  <w:style w:type="character" w:styleId="TestofumettoCarattere" w:customStyle="1">
    <w:name w:val="Testo fumetto Carattere"/>
    <w:rPr>
      <w:rFonts w:ascii="Tahoma" w:hAnsi="Tahoma" w:cs="Tahoma"/>
      <w:sz w:val="16"/>
      <w:szCs w:val="16"/>
    </w:rPr>
  </w:style>
  <w:style w:type="paragraph" w:styleId="Intestazione2" w:customStyle="1">
    <w:name w:val="Intestazione2"/>
    <w:basedOn w:val="Normale"/>
    <w:next w:val="Corpodeltesto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Corpodeltesto" w:customStyle="1">
    <w:name w:val="Corpo del testo"/>
    <w:basedOn w:val="Normale"/>
    <w:pPr>
      <w:spacing w:after="120"/>
    </w:pPr>
  </w:style>
  <w:style w:type="paragraph" w:styleId="Elenco">
    <w:name w:val="List"/>
    <w:basedOn w:val="Corpodeltesto"/>
    <w:rPr>
      <w:rFonts w:cs="Tahoma"/>
    </w:rPr>
  </w:style>
  <w:style w:type="paragraph" w:styleId="Didascalia2" w:customStyle="1">
    <w:name w:val="Didascalia2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 w:customStyle="1">
    <w:name w:val="Indice"/>
    <w:basedOn w:val="Normale"/>
    <w:pPr>
      <w:suppressLineNumbers/>
    </w:pPr>
    <w:rPr>
      <w:rFonts w:cs="Tahoma"/>
    </w:rPr>
  </w:style>
  <w:style w:type="paragraph" w:styleId="Intestazione1" w:customStyle="1">
    <w:name w:val="Intestazione1"/>
    <w:basedOn w:val="Normale"/>
    <w:next w:val="Corpodeltesto"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Didascalia1" w:customStyle="1">
    <w:name w:val="Didascalia1"/>
    <w:basedOn w:val="Normal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itolo11" w:customStyle="1">
    <w:name w:val="Titolo 11"/>
    <w:basedOn w:val="Normale"/>
    <w:next w:val="Normale"/>
    <w:pPr>
      <w:keepNext/>
      <w:tabs>
        <w:tab w:val="num" w:pos="0"/>
      </w:tabs>
      <w:ind w:left="432" w:hanging="432"/>
      <w:outlineLvl w:val="0"/>
    </w:pPr>
    <w:rPr>
      <w:sz w:val="24"/>
      <w:szCs w:val="24"/>
    </w:rPr>
  </w:style>
  <w:style w:type="paragraph" w:styleId="Titolo21" w:customStyle="1">
    <w:name w:val="Titolo 21"/>
    <w:basedOn w:val="Normale"/>
    <w:next w:val="Normale"/>
    <w:pPr>
      <w:keepNext/>
      <w:tabs>
        <w:tab w:val="num" w:pos="0"/>
      </w:tabs>
      <w:ind w:left="576" w:hanging="576"/>
      <w:jc w:val="both"/>
      <w:outlineLvl w:val="1"/>
    </w:pPr>
    <w:rPr>
      <w:b/>
      <w:bCs/>
      <w:sz w:val="24"/>
      <w:szCs w:val="24"/>
    </w:rPr>
  </w:style>
  <w:style w:type="paragraph" w:styleId="Titolo31" w:customStyle="1">
    <w:name w:val="Titolo 31"/>
    <w:basedOn w:val="Normale"/>
    <w:next w:val="Normale"/>
    <w:pPr>
      <w:keepNext/>
      <w:tabs>
        <w:tab w:val="num" w:pos="0"/>
      </w:tabs>
      <w:ind w:left="720" w:hanging="720"/>
      <w:jc w:val="both"/>
      <w:outlineLvl w:val="2"/>
    </w:pPr>
    <w:rPr>
      <w:rFonts w:ascii="Arial" w:hAnsi="Arial" w:eastAsia="Arial" w:cs="Arial"/>
      <w:b/>
      <w:bCs/>
      <w:sz w:val="24"/>
      <w:szCs w:val="24"/>
    </w:rPr>
  </w:style>
  <w:style w:type="paragraph" w:styleId="Titolo41" w:customStyle="1">
    <w:name w:val="Titolo 41"/>
    <w:basedOn w:val="Normale"/>
    <w:next w:val="Normale"/>
    <w:pPr>
      <w:keepNext/>
      <w:tabs>
        <w:tab w:val="num" w:pos="0"/>
      </w:tabs>
      <w:ind w:left="864" w:hanging="864"/>
      <w:jc w:val="both"/>
      <w:outlineLvl w:val="3"/>
    </w:pPr>
    <w:rPr>
      <w:sz w:val="24"/>
      <w:szCs w:val="24"/>
    </w:rPr>
  </w:style>
  <w:style w:type="paragraph" w:styleId="Titolo61" w:customStyle="1">
    <w:name w:val="Titolo 61"/>
    <w:basedOn w:val="Normale"/>
    <w:next w:val="Normale"/>
    <w:pPr>
      <w:tabs>
        <w:tab w:val="num" w:pos="0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Titolo71" w:customStyle="1">
    <w:name w:val="Titolo 71"/>
    <w:basedOn w:val="Normale"/>
    <w:next w:val="Normale"/>
    <w:pPr>
      <w:keepNext/>
      <w:tabs>
        <w:tab w:val="num" w:pos="0"/>
      </w:tabs>
      <w:ind w:left="1296" w:hanging="1296"/>
      <w:jc w:val="center"/>
      <w:outlineLvl w:val="6"/>
    </w:pPr>
    <w:rPr>
      <w:b/>
      <w:bCs/>
      <w:sz w:val="28"/>
      <w:szCs w:val="28"/>
    </w:rPr>
  </w:style>
  <w:style w:type="paragraph" w:styleId="Titolo81" w:customStyle="1">
    <w:name w:val="Titolo 81"/>
    <w:basedOn w:val="Normale"/>
    <w:next w:val="Normale"/>
    <w:pPr>
      <w:tabs>
        <w:tab w:val="num" w:pos="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Pidipagina1" w:customStyle="1">
    <w:name w:val="Piè di pagina1"/>
    <w:basedOn w:val="Normale"/>
    <w:pPr>
      <w:tabs>
        <w:tab w:val="left" w:pos="567"/>
        <w:tab w:val="center" w:pos="4819"/>
        <w:tab w:val="right" w:pos="9638"/>
      </w:tabs>
      <w:jc w:val="both"/>
    </w:pPr>
    <w:rPr>
      <w:sz w:val="24"/>
      <w:szCs w:val="24"/>
    </w:rPr>
  </w:style>
  <w:style w:type="paragraph" w:styleId="Testonotaapidipagina1" w:customStyle="1">
    <w:name w:val="Testo nota a piè di pagina1"/>
    <w:basedOn w:val="Normale"/>
  </w:style>
  <w:style w:type="paragraph" w:styleId="Intestazione3" w:customStyle="1">
    <w:name w:val="Intestazione3"/>
    <w:basedOn w:val="Normale"/>
    <w:pPr>
      <w:tabs>
        <w:tab w:val="center" w:pos="4819"/>
        <w:tab w:val="right" w:pos="9638"/>
      </w:tabs>
    </w:pPr>
  </w:style>
  <w:style w:type="paragraph" w:styleId="Corpodeltesto21" w:customStyle="1">
    <w:name w:val="Corpo del testo 21"/>
    <w:basedOn w:val="Normale"/>
    <w:pPr>
      <w:jc w:val="both"/>
    </w:pPr>
    <w:rPr>
      <w:sz w:val="22"/>
      <w:szCs w:val="22"/>
    </w:rPr>
  </w:style>
  <w:style w:type="paragraph" w:styleId="WW-BodyText2" w:customStyle="1">
    <w:name w:val="WW-Body Text 2"/>
    <w:basedOn w:val="Normale"/>
    <w:pPr>
      <w:jc w:val="both"/>
    </w:pPr>
    <w:rPr>
      <w:sz w:val="24"/>
      <w:szCs w:val="24"/>
    </w:rPr>
  </w:style>
  <w:style w:type="paragraph" w:styleId="Testofumetto1" w:customStyle="1">
    <w:name w:val="Testo fumetto1"/>
    <w:basedOn w:val="Normale"/>
    <w:rPr>
      <w:rFonts w:ascii="Tahoma" w:hAnsi="Tahoma" w:eastAsia="Tahoma" w:cs="Tahoma"/>
      <w:sz w:val="16"/>
      <w:szCs w:val="16"/>
    </w:rPr>
  </w:style>
  <w:style w:type="paragraph" w:styleId="Titolo">
    <w:name w:val="Title"/>
    <w:basedOn w:val="Normale"/>
    <w:next w:val="Sottotitolo"/>
    <w:qFormat/>
    <w:pPr>
      <w:tabs>
        <w:tab w:val="left" w:pos="3686"/>
      </w:tabs>
      <w:jc w:val="center"/>
    </w:pPr>
    <w:rPr>
      <w:rFonts w:ascii="Arial" w:hAnsi="Arial" w:eastAsia="Arial" w:cs="Arial"/>
      <w:b/>
      <w:bCs/>
      <w:sz w:val="24"/>
      <w:szCs w:val="24"/>
      <w:u w:val="single"/>
    </w:rPr>
  </w:style>
  <w:style w:type="paragraph" w:styleId="Sottotitolo">
    <w:name w:val="Subtitle"/>
    <w:basedOn w:val="Intestazione1"/>
    <w:next w:val="Corpodeltesto"/>
    <w:qFormat/>
    <w:pPr>
      <w:jc w:val="center"/>
    </w:pPr>
    <w:rPr>
      <w:i/>
      <w:iCs/>
    </w:rPr>
  </w:style>
  <w:style w:type="paragraph" w:styleId="Intestazione">
    <w:name w:val="header"/>
    <w:basedOn w:val="Normale"/>
    <w:uiPriority w:val="99"/>
    <w:pPr>
      <w:suppressLineNumbers/>
      <w:tabs>
        <w:tab w:val="center" w:pos="4252"/>
        <w:tab w:val="right" w:pos="8504"/>
      </w:tabs>
    </w:pPr>
  </w:style>
  <w:style w:type="paragraph" w:styleId="Pidipagina">
    <w:name w:val="footer"/>
    <w:basedOn w:val="Normale"/>
    <w:link w:val="PidipaginaCarattere"/>
    <w:pPr>
      <w:suppressLineNumbers/>
      <w:tabs>
        <w:tab w:val="center" w:pos="4252"/>
        <w:tab w:val="right" w:pos="8504"/>
      </w:tabs>
    </w:pPr>
  </w:style>
  <w:style w:type="paragraph" w:styleId="Contenutotabella" w:customStyle="1">
    <w:name w:val="Contenuto tabella"/>
    <w:basedOn w:val="Normale"/>
    <w:pPr>
      <w:suppressLineNumbers/>
    </w:pPr>
  </w:style>
  <w:style w:type="paragraph" w:styleId="Intestazionetabella" w:customStyle="1">
    <w:name w:val="Intestazione tabella"/>
    <w:basedOn w:val="Contenutotabella"/>
    <w:pPr>
      <w:jc w:val="center"/>
    </w:pPr>
    <w:rPr>
      <w:b/>
      <w:bCs/>
    </w:rPr>
  </w:style>
  <w:style w:type="paragraph" w:styleId="Contenutocornice" w:customStyle="1">
    <w:name w:val="Contenuto cornice"/>
    <w:basedOn w:val="Corpodeltesto"/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CarattereCarattere2CarattereCarattereCarattereCarattere" w:customStyle="1">
    <w:name w:val="Carattere Carattere2 Carattere Carattere Carattere Carattere"/>
    <w:basedOn w:val="Normale"/>
    <w:pPr>
      <w:widowControl/>
      <w:suppressAutoHyphens w:val="0"/>
      <w:spacing w:after="160" w:line="240" w:lineRule="exact"/>
    </w:pPr>
    <w:rPr>
      <w:rFonts w:ascii="Tahoma" w:hAnsi="Tahoma"/>
      <w:lang w:val="en-US"/>
    </w:rPr>
  </w:style>
  <w:style w:type="paragraph" w:styleId="Rigadintestazionesinistra" w:customStyle="1">
    <w:name w:val="Riga d'intestazione sinistra"/>
    <w:basedOn w:val="Normale"/>
    <w:pPr>
      <w:suppressLineNumbers/>
      <w:tabs>
        <w:tab w:val="center" w:pos="4252"/>
        <w:tab w:val="right" w:pos="8504"/>
      </w:tabs>
    </w:pPr>
  </w:style>
  <w:style w:type="paragraph" w:styleId="Revisione">
    <w:name w:val="Revision"/>
    <w:hidden/>
    <w:uiPriority w:val="99"/>
    <w:semiHidden/>
    <w:rsid w:val="00E3509A"/>
    <w:rPr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01A23"/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semiHidden/>
    <w:rsid w:val="00E01A23"/>
    <w:rPr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01A23"/>
    <w:rPr>
      <w:vertAlign w:val="superscript"/>
    </w:rPr>
  </w:style>
  <w:style w:type="table" w:styleId="Grigliatabella">
    <w:name w:val="Table Grid"/>
    <w:basedOn w:val="Tabellanormale"/>
    <w:uiPriority w:val="39"/>
    <w:rsid w:val="002C4430"/>
    <w:rPr>
      <w:rFonts w:asciiTheme="minorHAnsi" w:hAnsiTheme="minorHAnsi" w:eastAsiaTheme="minorHAnsi" w:cstheme="minorBid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idipaginaCarattere" w:customStyle="1">
    <w:name w:val="Piè di pagina Carattere"/>
    <w:basedOn w:val="Carpredefinitoparagrafo"/>
    <w:link w:val="Pidipagina"/>
    <w:rsid w:val="009E2C2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26d694-c2a7-41a0-ab2e-d794a152d27c" xsi:nil="true"/>
    <lcf76f155ced4ddcb4097134ff3c332f xmlns="aeb440ca-d849-4452-9c89-c17b16c993f3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2685F6FD1E7D42A8F89FC59711B9A0" ma:contentTypeVersion="16" ma:contentTypeDescription="Creare un nuovo documento." ma:contentTypeScope="" ma:versionID="b4a582418d3cbbfb404f392866e9b873">
  <xsd:schema xmlns:xsd="http://www.w3.org/2001/XMLSchema" xmlns:xs="http://www.w3.org/2001/XMLSchema" xmlns:p="http://schemas.microsoft.com/office/2006/metadata/properties" xmlns:ns2="aeb440ca-d849-4452-9c89-c17b16c993f3" xmlns:ns3="e226d694-c2a7-41a0-ab2e-d794a152d27c" targetNamespace="http://schemas.microsoft.com/office/2006/metadata/properties" ma:root="true" ma:fieldsID="4ac30b01e3363bb1a0f5a6acd98d5eea" ns2:_="" ns3:_="">
    <xsd:import namespace="aeb440ca-d849-4452-9c89-c17b16c993f3"/>
    <xsd:import namespace="e226d694-c2a7-41a0-ab2e-d794a152d2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440ca-d849-4452-9c89-c17b16c993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9eda9711-6182-469d-8c05-7a993d4ef2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26d694-c2a7-41a0-ab2e-d794a152d27c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65a5b977-bc6a-45a7-872b-c67837a44572}" ma:internalName="TaxCatchAll" ma:showField="CatchAllData" ma:web="e226d694-c2a7-41a0-ab2e-d794a152d2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BA9B75-135C-477F-8556-8DB3601DD6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4EA547-C3A6-4A6B-8C53-157937934F2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DC5886B-4BD5-4261-9047-22C1510626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397F64-EF3D-4C05-BA00-7C6BC0A780F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ALLEGATO N</dc:title>
  <dc:creator>amonni</dc:creator>
  <lastModifiedBy>Giuseppe Sotgiu</lastModifiedBy>
  <revision>4</revision>
  <lastPrinted>2009-05-21T15:45:00.0000000Z</lastPrinted>
  <dcterms:created xsi:type="dcterms:W3CDTF">2021-01-05T15:32:00.0000000Z</dcterms:created>
  <dcterms:modified xsi:type="dcterms:W3CDTF">2023-06-20T08:22:52.9378533Z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0x010100FC2685F6FD1E7D42A8F89FC59711B9A0</vt:lpwstr>
  </property>
  <property fmtid="{D5CDD505-2E9C-101B-9397-08002B2CF9AE}" pid="3" name="MediaServiceImageTags">
    <vt:lpwstr/>
  </property>
</Properties>
</file>